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032B89" w14:textId="1D7A460C" w:rsidR="00B06991" w:rsidRDefault="00B06991" w:rsidP="00CD47A1">
      <w:pPr>
        <w:spacing w:before="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5F175A">
        <w:rPr>
          <w:rFonts w:ascii="Cambria" w:hAnsi="Cambria" w:cs="Arial"/>
          <w:b/>
          <w:bCs/>
          <w:sz w:val="22"/>
          <w:szCs w:val="22"/>
        </w:rPr>
        <w:t xml:space="preserve">5 </w:t>
      </w:r>
      <w:r w:rsidR="00554F11">
        <w:rPr>
          <w:rFonts w:ascii="Cambria" w:hAnsi="Cambria" w:cs="Arial"/>
          <w:b/>
          <w:bCs/>
          <w:sz w:val="22"/>
          <w:szCs w:val="22"/>
        </w:rPr>
        <w:t>do SWZ</w:t>
      </w:r>
    </w:p>
    <w:p w14:paraId="00AA14B2" w14:textId="77777777" w:rsidR="00B06991" w:rsidRDefault="00B06991" w:rsidP="00CD47A1">
      <w:pPr>
        <w:spacing w:before="120"/>
        <w:jc w:val="right"/>
        <w:rPr>
          <w:rFonts w:ascii="Cambria" w:hAnsi="Cambria" w:cs="Arial"/>
          <w:b/>
          <w:bCs/>
          <w:sz w:val="22"/>
          <w:szCs w:val="22"/>
        </w:rPr>
      </w:pPr>
    </w:p>
    <w:p w14:paraId="17E88FB0" w14:textId="77777777" w:rsidR="004E21A8" w:rsidRPr="00492353" w:rsidRDefault="00B06991" w:rsidP="00CD47A1">
      <w:pPr>
        <w:spacing w:before="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6EA6848A" w14:textId="77777777" w:rsidR="00FB4CA4" w:rsidRDefault="00FB4CA4" w:rsidP="00FB4CA4">
      <w:pPr>
        <w:suppressAutoHyphens w:val="0"/>
        <w:spacing w:before="120"/>
        <w:jc w:val="center"/>
        <w:rPr>
          <w:rFonts w:ascii="Cambria" w:hAnsi="Cambria" w:cs="Arial"/>
          <w:b/>
          <w:sz w:val="22"/>
          <w:szCs w:val="22"/>
          <w:lang w:eastAsia="pl-PL"/>
        </w:rPr>
      </w:pPr>
    </w:p>
    <w:p w14:paraId="4FDD0E0E" w14:textId="36517948" w:rsidR="004E21A8" w:rsidRDefault="004E21A8" w:rsidP="00CD47A1">
      <w:pPr>
        <w:suppressAutoHyphens w:val="0"/>
        <w:spacing w:before="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6E71207D" w14:textId="77777777" w:rsidR="00075B08" w:rsidRPr="00492353" w:rsidRDefault="00075B08" w:rsidP="00CD47A1">
      <w:pPr>
        <w:suppressAutoHyphens w:val="0"/>
        <w:spacing w:before="120"/>
        <w:jc w:val="center"/>
        <w:rPr>
          <w:rFonts w:ascii="Cambria" w:hAnsi="Cambria" w:cs="Arial"/>
          <w:sz w:val="22"/>
          <w:szCs w:val="22"/>
          <w:lang w:eastAsia="pl-PL"/>
        </w:rPr>
      </w:pPr>
    </w:p>
    <w:p w14:paraId="04F84510" w14:textId="77777777" w:rsidR="004E21A8" w:rsidRPr="00492353" w:rsidRDefault="00CF7AE9"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437E2EC9" w14:textId="77777777" w:rsidR="004E21A8" w:rsidRPr="00492353" w:rsidRDefault="004E21A8" w:rsidP="00CD47A1">
      <w:pPr>
        <w:suppressAutoHyphens w:val="0"/>
        <w:spacing w:before="120"/>
        <w:jc w:val="both"/>
        <w:rPr>
          <w:rFonts w:ascii="Cambria" w:hAnsi="Cambria" w:cs="Arial"/>
          <w:sz w:val="22"/>
          <w:szCs w:val="22"/>
          <w:lang w:eastAsia="pl-PL"/>
        </w:rPr>
      </w:pPr>
    </w:p>
    <w:p w14:paraId="5AD5A2CB" w14:textId="671F11E1"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w:t>
      </w:r>
      <w:r w:rsidR="00306489">
        <w:rPr>
          <w:rFonts w:ascii="Cambria" w:hAnsi="Cambria" w:cs="Arial"/>
          <w:sz w:val="22"/>
          <w:szCs w:val="22"/>
          <w:lang w:eastAsia="pl-PL"/>
        </w:rPr>
        <w:t>Opoczno</w:t>
      </w:r>
      <w:r w:rsidRPr="00492353">
        <w:rPr>
          <w:rFonts w:ascii="Cambria" w:hAnsi="Cambria" w:cs="Arial"/>
          <w:sz w:val="22"/>
          <w:szCs w:val="22"/>
          <w:lang w:eastAsia="pl-PL"/>
        </w:rPr>
        <w:t xml:space="preserve"> </w:t>
      </w:r>
      <w:r w:rsidR="00067C81">
        <w:rPr>
          <w:rFonts w:ascii="Cambria" w:hAnsi="Cambria" w:cs="Arial"/>
          <w:sz w:val="22"/>
          <w:szCs w:val="22"/>
          <w:lang w:eastAsia="pl-PL"/>
        </w:rPr>
        <w:t>(„Wydzierżawiający”)</w:t>
      </w:r>
    </w:p>
    <w:p w14:paraId="50D3346A" w14:textId="506CEF64" w:rsidR="004E21A8" w:rsidRPr="00492353" w:rsidRDefault="00306489" w:rsidP="00CD47A1">
      <w:pPr>
        <w:suppressAutoHyphens w:val="0"/>
        <w:spacing w:before="120"/>
        <w:jc w:val="both"/>
        <w:rPr>
          <w:rFonts w:ascii="Cambria" w:hAnsi="Cambria" w:cs="Arial"/>
          <w:sz w:val="22"/>
          <w:szCs w:val="22"/>
          <w:lang w:eastAsia="pl-PL"/>
        </w:rPr>
      </w:pPr>
      <w:r>
        <w:rPr>
          <w:rFonts w:ascii="Cambria" w:hAnsi="Cambria" w:cs="Arial"/>
          <w:sz w:val="22"/>
          <w:szCs w:val="22"/>
          <w:lang w:eastAsia="pl-PL"/>
        </w:rPr>
        <w:t>Sitowa 15</w:t>
      </w:r>
      <w:r w:rsidR="004E21A8" w:rsidRPr="00492353">
        <w:rPr>
          <w:rFonts w:ascii="Cambria" w:hAnsi="Cambria" w:cs="Arial"/>
          <w:sz w:val="22"/>
          <w:szCs w:val="22"/>
          <w:lang w:eastAsia="pl-PL"/>
        </w:rPr>
        <w:t xml:space="preserve"> </w:t>
      </w:r>
      <w:r>
        <w:rPr>
          <w:rFonts w:ascii="Cambria" w:hAnsi="Cambria" w:cs="Arial"/>
          <w:sz w:val="22"/>
          <w:szCs w:val="22"/>
          <w:lang w:eastAsia="pl-PL"/>
        </w:rPr>
        <w:t>26-300 Opoczno</w:t>
      </w:r>
    </w:p>
    <w:p w14:paraId="518EAB36" w14:textId="1A31F7B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NIP </w:t>
      </w:r>
      <w:r w:rsidR="00E84CF7" w:rsidRPr="00E84CF7">
        <w:rPr>
          <w:rFonts w:ascii="Cambria" w:hAnsi="Cambria" w:cs="Arial"/>
          <w:sz w:val="22"/>
          <w:szCs w:val="22"/>
          <w:lang w:eastAsia="pl-PL"/>
        </w:rPr>
        <w:t>7680003833</w:t>
      </w:r>
      <w:r w:rsidRPr="00492353">
        <w:rPr>
          <w:rFonts w:ascii="Cambria" w:hAnsi="Cambria" w:cs="Arial"/>
          <w:sz w:val="22"/>
          <w:szCs w:val="22"/>
          <w:lang w:eastAsia="pl-PL"/>
        </w:rPr>
        <w:t xml:space="preserve">, REGON </w:t>
      </w:r>
      <w:r w:rsidR="00E84CF7" w:rsidRPr="00E84CF7">
        <w:rPr>
          <w:rFonts w:ascii="Cambria" w:hAnsi="Cambria" w:cs="Arial"/>
          <w:sz w:val="22"/>
          <w:szCs w:val="22"/>
          <w:lang w:eastAsia="pl-PL"/>
        </w:rPr>
        <w:t>590019212</w:t>
      </w:r>
    </w:p>
    <w:p w14:paraId="694B1540"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007B21E7" w14:textId="3ADD54B2" w:rsidR="004E21A8" w:rsidRPr="00492353" w:rsidRDefault="00306489" w:rsidP="00CD47A1">
      <w:pPr>
        <w:suppressAutoHyphens w:val="0"/>
        <w:spacing w:before="120"/>
        <w:rPr>
          <w:rFonts w:ascii="Cambria" w:hAnsi="Cambria" w:cs="Arial"/>
          <w:sz w:val="22"/>
          <w:szCs w:val="22"/>
          <w:lang w:eastAsia="pl-PL"/>
        </w:rPr>
      </w:pPr>
      <w:r>
        <w:rPr>
          <w:rFonts w:ascii="Cambria" w:hAnsi="Cambria" w:cs="Arial"/>
          <w:sz w:val="22"/>
          <w:szCs w:val="22"/>
          <w:lang w:eastAsia="pl-PL"/>
        </w:rPr>
        <w:t>Dawida Kosylaka</w:t>
      </w:r>
      <w:r w:rsidR="004E21A8" w:rsidRPr="00492353">
        <w:rPr>
          <w:rFonts w:ascii="Cambria" w:hAnsi="Cambria" w:cs="Arial"/>
          <w:sz w:val="22"/>
          <w:szCs w:val="22"/>
          <w:lang w:eastAsia="pl-PL"/>
        </w:rPr>
        <w:t xml:space="preserve"> – Nadleśniczego,</w:t>
      </w:r>
    </w:p>
    <w:p w14:paraId="690302DD" w14:textId="77777777" w:rsidR="00785E72" w:rsidRDefault="00785E72" w:rsidP="00CD47A1">
      <w:pPr>
        <w:suppressAutoHyphens w:val="0"/>
        <w:spacing w:before="120"/>
        <w:rPr>
          <w:rFonts w:ascii="Cambria" w:hAnsi="Cambria" w:cs="Arial"/>
          <w:sz w:val="22"/>
          <w:szCs w:val="22"/>
          <w:lang w:eastAsia="pl-PL"/>
        </w:rPr>
      </w:pPr>
    </w:p>
    <w:p w14:paraId="3391B456"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a </w:t>
      </w:r>
    </w:p>
    <w:p w14:paraId="77C01384" w14:textId="77777777" w:rsidR="004E21A8" w:rsidRPr="00492353" w:rsidRDefault="004E21A8" w:rsidP="00CD47A1">
      <w:pPr>
        <w:suppressAutoHyphens w:val="0"/>
        <w:spacing w:before="120"/>
        <w:rPr>
          <w:rFonts w:ascii="Cambria" w:hAnsi="Cambria" w:cs="Arial"/>
          <w:sz w:val="22"/>
          <w:szCs w:val="22"/>
          <w:lang w:eastAsia="pl-PL"/>
        </w:rPr>
      </w:pPr>
    </w:p>
    <w:p w14:paraId="1EB9ABB6"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53FD293A"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3223742E" w14:textId="77777777" w:rsidR="006B1F7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152CE7F3"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reprezentowaną przez:</w:t>
      </w:r>
    </w:p>
    <w:p w14:paraId="76CB0394"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5554EB5"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14B95F08" w14:textId="77777777" w:rsidR="00272094" w:rsidRPr="00492353" w:rsidRDefault="00272094" w:rsidP="00CD47A1">
      <w:pPr>
        <w:suppressAutoHyphens w:val="0"/>
        <w:spacing w:before="120"/>
        <w:rPr>
          <w:rFonts w:ascii="Cambria" w:hAnsi="Cambria" w:cs="Arial"/>
          <w:sz w:val="22"/>
          <w:szCs w:val="22"/>
          <w:lang w:eastAsia="pl-PL"/>
        </w:rPr>
      </w:pPr>
    </w:p>
    <w:p w14:paraId="267F7140"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22878B3"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5AB1356" w14:textId="77777777" w:rsidR="00272094" w:rsidRDefault="006B1F7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14:paraId="6F11BFCE"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16F83275" w14:textId="77777777" w:rsidR="004E21A8" w:rsidRPr="00492353" w:rsidRDefault="004E21A8" w:rsidP="00CD47A1">
      <w:pPr>
        <w:suppressAutoHyphens w:val="0"/>
        <w:spacing w:before="120"/>
        <w:rPr>
          <w:rFonts w:ascii="Cambria" w:hAnsi="Cambria" w:cs="Arial"/>
          <w:sz w:val="22"/>
          <w:szCs w:val="22"/>
          <w:lang w:eastAsia="pl-PL"/>
        </w:rPr>
      </w:pPr>
    </w:p>
    <w:p w14:paraId="4AB46647"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5C49F58"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3219582" w14:textId="77777777" w:rsidR="004E21A8" w:rsidRPr="00492353" w:rsidRDefault="004E21A8" w:rsidP="00CD47A1">
      <w:pPr>
        <w:suppressAutoHyphens w:val="0"/>
        <w:spacing w:before="120"/>
        <w:rPr>
          <w:rFonts w:ascii="Cambria" w:hAnsi="Cambria" w:cs="Arial"/>
          <w:sz w:val="22"/>
          <w:szCs w:val="22"/>
          <w:lang w:eastAsia="pl-PL"/>
        </w:rPr>
      </w:pPr>
    </w:p>
    <w:p w14:paraId="1A719251"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1206EB18" w14:textId="77777777" w:rsidR="00284BB2"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E75BE01" w14:textId="77777777" w:rsidR="00284BB2" w:rsidRPr="00492353" w:rsidRDefault="00284BB2" w:rsidP="00CD47A1">
      <w:pPr>
        <w:suppressAutoHyphens w:val="0"/>
        <w:spacing w:before="120"/>
        <w:ind w:left="574" w:hanging="574"/>
        <w:jc w:val="both"/>
        <w:rPr>
          <w:rFonts w:ascii="Cambria" w:hAnsi="Cambria" w:cs="Arial"/>
          <w:sz w:val="22"/>
          <w:szCs w:val="22"/>
          <w:lang w:eastAsia="pl-PL"/>
        </w:rPr>
      </w:pPr>
    </w:p>
    <w:p w14:paraId="7606EE5F"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02F3B3B1" w14:textId="77777777" w:rsidR="006B1F78" w:rsidRPr="00492353" w:rsidRDefault="006B1F78" w:rsidP="00CD47A1">
      <w:pPr>
        <w:suppressAutoHyphens w:val="0"/>
        <w:spacing w:before="120"/>
        <w:ind w:left="574" w:hanging="574"/>
        <w:jc w:val="both"/>
        <w:rPr>
          <w:rFonts w:ascii="Cambria" w:hAnsi="Cambria" w:cs="Arial"/>
          <w:sz w:val="22"/>
          <w:szCs w:val="22"/>
          <w:lang w:eastAsia="pl-PL"/>
        </w:rPr>
      </w:pPr>
    </w:p>
    <w:p w14:paraId="5A414678"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5443DAD0"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4A2E3F32"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14:paraId="6B3B2EA3" w14:textId="77777777" w:rsidR="00E965F0" w:rsidRPr="00492353" w:rsidRDefault="00E965F0" w:rsidP="00CD47A1">
      <w:pPr>
        <w:suppressAutoHyphens w:val="0"/>
        <w:spacing w:before="120"/>
        <w:jc w:val="both"/>
        <w:rPr>
          <w:rFonts w:ascii="Cambria" w:hAnsi="Cambria" w:cs="Arial"/>
          <w:sz w:val="22"/>
          <w:szCs w:val="22"/>
          <w:lang w:eastAsia="pl-PL"/>
        </w:rPr>
      </w:pPr>
    </w:p>
    <w:p w14:paraId="58791C5F" w14:textId="53D890DC"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sidRPr="00C54DC8">
        <w:rPr>
          <w:rFonts w:ascii="Cambria" w:hAnsi="Cambria" w:cs="Arial"/>
          <w:sz w:val="22"/>
          <w:szCs w:val="22"/>
          <w:lang w:eastAsia="pl-PL"/>
        </w:rPr>
        <w:t xml:space="preserve">prowadzonym przez Wydzierżawiającego </w:t>
      </w:r>
      <w:r w:rsidRPr="00C54DC8">
        <w:rPr>
          <w:rFonts w:ascii="Cambria" w:hAnsi="Cambria" w:cs="Arial"/>
          <w:sz w:val="22"/>
          <w:szCs w:val="22"/>
          <w:lang w:eastAsia="pl-PL"/>
        </w:rPr>
        <w:t xml:space="preserve">postępowaniu o udzielenie zamówienia publicznego na </w:t>
      </w:r>
      <w:r w:rsidR="003F43FC" w:rsidRPr="00C54DC8">
        <w:rPr>
          <w:rFonts w:ascii="Cambria" w:hAnsi="Cambria" w:cs="Arial"/>
          <w:sz w:val="22"/>
          <w:szCs w:val="22"/>
          <w:lang w:eastAsia="pl-PL"/>
        </w:rPr>
        <w:t>„</w:t>
      </w:r>
      <w:r w:rsidR="003F43FC" w:rsidRPr="00C54DC8">
        <w:rPr>
          <w:rFonts w:ascii="Cambria" w:hAnsi="Cambria" w:cs="Arial"/>
          <w:bCs/>
          <w:i/>
          <w:iCs/>
          <w:sz w:val="22"/>
          <w:szCs w:val="22"/>
        </w:rPr>
        <w:t>Wykonywanie usług leśnych z zakresu gospodarki leśnej na terenie Nadleśnictwa Opoczno w roku 2022</w:t>
      </w:r>
      <w:r w:rsidR="003F43FC" w:rsidRPr="00C54DC8">
        <w:rPr>
          <w:rFonts w:ascii="Cambria" w:hAnsi="Cambria" w:cs="Arial"/>
          <w:bCs/>
          <w:sz w:val="22"/>
          <w:szCs w:val="22"/>
        </w:rPr>
        <w:t>” Pakiet 5 (Szkółka leśna „Bukowiec Opoczyński”)</w:t>
      </w:r>
      <w:r w:rsidR="002F4C0F" w:rsidRPr="00C54DC8">
        <w:rPr>
          <w:rFonts w:ascii="Cambria" w:hAnsi="Cambria" w:cs="Arial"/>
          <w:sz w:val="22"/>
          <w:szCs w:val="22"/>
          <w:lang w:eastAsia="pl-PL"/>
        </w:rPr>
        <w:t xml:space="preserve">, </w:t>
      </w:r>
      <w:r w:rsidRPr="00C54DC8">
        <w:rPr>
          <w:rFonts w:ascii="Cambria" w:hAnsi="Cambria" w:cs="Arial"/>
          <w:sz w:val="22"/>
          <w:szCs w:val="22"/>
          <w:lang w:eastAsia="pl-PL"/>
        </w:rPr>
        <w:t xml:space="preserve">nr _____________ przeprowadzonym w trybie </w:t>
      </w:r>
      <w:r w:rsidR="00C54DC8" w:rsidRPr="00C54DC8">
        <w:rPr>
          <w:rFonts w:ascii="Cambria" w:hAnsi="Cambria" w:cs="Arial"/>
          <w:sz w:val="22"/>
          <w:szCs w:val="22"/>
          <w:lang w:eastAsia="pl-PL"/>
        </w:rPr>
        <w:t>przetargu nieograniczonego</w:t>
      </w:r>
      <w:r w:rsidRPr="00C54DC8">
        <w:rPr>
          <w:rFonts w:ascii="Cambria" w:hAnsi="Cambria" w:cs="Arial"/>
          <w:sz w:val="22"/>
          <w:szCs w:val="22"/>
          <w:lang w:eastAsia="pl-PL"/>
        </w:rPr>
        <w:t xml:space="preserve"> </w:t>
      </w:r>
      <w:r w:rsidR="00DE42FB" w:rsidRPr="00C54DC8">
        <w:rPr>
          <w:rFonts w:ascii="Cambria" w:hAnsi="Cambria" w:cs="Arial"/>
          <w:sz w:val="22"/>
          <w:szCs w:val="22"/>
          <w:lang w:eastAsia="pl-PL"/>
        </w:rPr>
        <w:t xml:space="preserve">i zawarciem pomiędzy Dzierżawcą i Wydzierżawiającym umowy w sprawie </w:t>
      </w:r>
      <w:r w:rsidR="00DE42FB">
        <w:rPr>
          <w:rFonts w:ascii="Cambria" w:hAnsi="Cambria" w:cs="Arial"/>
          <w:sz w:val="22"/>
          <w:szCs w:val="22"/>
          <w:lang w:eastAsia="pl-PL"/>
        </w:rPr>
        <w:t xml:space="preserve">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21A87B86" w14:textId="575FF2BF"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57978192" w14:textId="15F38A8F" w:rsidR="00906909" w:rsidRPr="00492353" w:rsidRDefault="00906909" w:rsidP="00CD47A1">
      <w:pPr>
        <w:suppressAutoHyphens w:val="0"/>
        <w:spacing w:before="120"/>
        <w:ind w:right="19"/>
        <w:jc w:val="both"/>
        <w:rPr>
          <w:rFonts w:ascii="Cambria" w:hAnsi="Cambria"/>
          <w:sz w:val="22"/>
          <w:szCs w:val="22"/>
        </w:rPr>
      </w:pPr>
      <w:r w:rsidRPr="00492353">
        <w:rPr>
          <w:rFonts w:ascii="Cambria" w:hAnsi="Cambria"/>
          <w:sz w:val="22"/>
          <w:szCs w:val="22"/>
        </w:rPr>
        <w:t>Umow</w:t>
      </w:r>
      <w:r w:rsidR="00BC5DC9">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w:t>
      </w:r>
      <w:r w:rsidR="00E10FC4" w:rsidRPr="00C54DC8">
        <w:rPr>
          <w:rFonts w:ascii="Cambria" w:hAnsi="Cambria"/>
          <w:sz w:val="22"/>
          <w:szCs w:val="22"/>
        </w:rPr>
        <w:t xml:space="preserve">realizacji Umowy w </w:t>
      </w:r>
      <w:r w:rsidR="009F0895" w:rsidRPr="00C54DC8">
        <w:rPr>
          <w:rFonts w:ascii="Cambria" w:hAnsi="Cambria"/>
          <w:sz w:val="22"/>
          <w:szCs w:val="22"/>
        </w:rPr>
        <w:t>S</w:t>
      </w:r>
      <w:r w:rsidR="00E10FC4" w:rsidRPr="00C54DC8">
        <w:rPr>
          <w:rFonts w:ascii="Cambria" w:hAnsi="Cambria"/>
          <w:sz w:val="22"/>
          <w:szCs w:val="22"/>
        </w:rPr>
        <w:t xml:space="preserve">prawie </w:t>
      </w:r>
      <w:r w:rsidR="009F0895" w:rsidRPr="00C54DC8">
        <w:rPr>
          <w:rFonts w:ascii="Cambria" w:hAnsi="Cambria"/>
          <w:sz w:val="22"/>
          <w:szCs w:val="22"/>
        </w:rPr>
        <w:t>Z</w:t>
      </w:r>
      <w:r w:rsidR="00E10FC4" w:rsidRPr="00C54DC8">
        <w:rPr>
          <w:rFonts w:ascii="Cambria" w:hAnsi="Cambria"/>
          <w:sz w:val="22"/>
          <w:szCs w:val="22"/>
        </w:rPr>
        <w:t xml:space="preserve">amówienia </w:t>
      </w:r>
      <w:r w:rsidR="009F0895" w:rsidRPr="00C54DC8">
        <w:rPr>
          <w:rFonts w:ascii="Cambria" w:hAnsi="Cambria"/>
          <w:sz w:val="22"/>
          <w:szCs w:val="22"/>
        </w:rPr>
        <w:t>P</w:t>
      </w:r>
      <w:r w:rsidR="00E10FC4" w:rsidRPr="00C54DC8">
        <w:rPr>
          <w:rFonts w:ascii="Cambria" w:hAnsi="Cambria"/>
          <w:sz w:val="22"/>
          <w:szCs w:val="22"/>
        </w:rPr>
        <w:t xml:space="preserve">ublicznego </w:t>
      </w:r>
      <w:r w:rsidR="001C69C2" w:rsidRPr="00C54DC8">
        <w:rPr>
          <w:rFonts w:ascii="Cambria" w:hAnsi="Cambria"/>
          <w:sz w:val="22"/>
          <w:szCs w:val="22"/>
        </w:rPr>
        <w:t xml:space="preserve">sprzętu </w:t>
      </w:r>
      <w:r w:rsidRPr="00C54DC8">
        <w:rPr>
          <w:rFonts w:ascii="Cambria" w:hAnsi="Cambria"/>
          <w:sz w:val="22"/>
          <w:szCs w:val="22"/>
        </w:rPr>
        <w:t xml:space="preserve">na potrzeby </w:t>
      </w:r>
      <w:r w:rsidR="003A4281" w:rsidRPr="00C54DC8">
        <w:rPr>
          <w:rFonts w:ascii="Cambria" w:hAnsi="Cambria"/>
          <w:sz w:val="22"/>
          <w:szCs w:val="22"/>
        </w:rPr>
        <w:t>wykonania</w:t>
      </w:r>
      <w:r w:rsidR="00036FC4" w:rsidRPr="00C54DC8">
        <w:rPr>
          <w:rFonts w:ascii="Cambria" w:hAnsi="Cambria"/>
          <w:sz w:val="22"/>
          <w:szCs w:val="22"/>
        </w:rPr>
        <w:t xml:space="preserve"> </w:t>
      </w:r>
      <w:r w:rsidR="003A4281" w:rsidRPr="00C54DC8">
        <w:rPr>
          <w:rFonts w:ascii="Cambria" w:hAnsi="Cambria"/>
          <w:sz w:val="22"/>
          <w:szCs w:val="22"/>
        </w:rPr>
        <w:t>zamówienia publicznego</w:t>
      </w:r>
      <w:r w:rsidR="00036FC4" w:rsidRPr="00C54DC8">
        <w:rPr>
          <w:rFonts w:ascii="Cambria" w:hAnsi="Cambria"/>
          <w:sz w:val="22"/>
          <w:szCs w:val="22"/>
        </w:rPr>
        <w:t xml:space="preserve"> pn.: </w:t>
      </w:r>
      <w:r w:rsidR="00036FC4" w:rsidRPr="00C54DC8">
        <w:rPr>
          <w:rFonts w:ascii="Cambria" w:hAnsi="Cambria" w:cs="Arial"/>
          <w:sz w:val="22"/>
          <w:szCs w:val="22"/>
          <w:lang w:eastAsia="pl-PL"/>
        </w:rPr>
        <w:t>„</w:t>
      </w:r>
      <w:r w:rsidR="00AD33AE" w:rsidRPr="00C54DC8">
        <w:rPr>
          <w:rFonts w:ascii="Cambria" w:hAnsi="Cambria" w:cs="Arial"/>
          <w:bCs/>
          <w:i/>
          <w:iCs/>
          <w:sz w:val="22"/>
          <w:szCs w:val="22"/>
        </w:rPr>
        <w:t xml:space="preserve">Wykonywanie usług leśnych z zakresu gospodarki </w:t>
      </w:r>
      <w:r w:rsidR="003F43FC" w:rsidRPr="00C54DC8">
        <w:rPr>
          <w:rFonts w:ascii="Cambria" w:hAnsi="Cambria" w:cs="Arial"/>
          <w:bCs/>
          <w:i/>
          <w:iCs/>
          <w:sz w:val="22"/>
          <w:szCs w:val="22"/>
        </w:rPr>
        <w:t>leśnej</w:t>
      </w:r>
      <w:r w:rsidR="00AD33AE" w:rsidRPr="00C54DC8">
        <w:rPr>
          <w:rFonts w:ascii="Cambria" w:hAnsi="Cambria" w:cs="Arial"/>
          <w:bCs/>
          <w:i/>
          <w:iCs/>
          <w:sz w:val="22"/>
          <w:szCs w:val="22"/>
        </w:rPr>
        <w:t xml:space="preserve"> na terenie Nadleśnictwa </w:t>
      </w:r>
      <w:r w:rsidR="00E84CF7" w:rsidRPr="00C54DC8">
        <w:rPr>
          <w:rFonts w:ascii="Cambria" w:hAnsi="Cambria" w:cs="Arial"/>
          <w:bCs/>
          <w:i/>
          <w:iCs/>
          <w:sz w:val="22"/>
          <w:szCs w:val="22"/>
        </w:rPr>
        <w:t xml:space="preserve">Opoczno </w:t>
      </w:r>
      <w:r w:rsidR="00AD33AE" w:rsidRPr="00C54DC8">
        <w:rPr>
          <w:rFonts w:ascii="Cambria" w:hAnsi="Cambria" w:cs="Arial"/>
          <w:bCs/>
          <w:i/>
          <w:iCs/>
          <w:sz w:val="22"/>
          <w:szCs w:val="22"/>
        </w:rPr>
        <w:t xml:space="preserve">w roku </w:t>
      </w:r>
      <w:r w:rsidR="00E84CF7" w:rsidRPr="00C54DC8">
        <w:rPr>
          <w:rFonts w:ascii="Cambria" w:hAnsi="Cambria" w:cs="Arial"/>
          <w:bCs/>
          <w:i/>
          <w:iCs/>
          <w:sz w:val="22"/>
          <w:szCs w:val="22"/>
        </w:rPr>
        <w:t>2022</w:t>
      </w:r>
      <w:r w:rsidR="00036FC4" w:rsidRPr="00C54DC8">
        <w:rPr>
          <w:rFonts w:ascii="Cambria" w:hAnsi="Cambria" w:cs="Arial"/>
          <w:bCs/>
          <w:sz w:val="22"/>
          <w:szCs w:val="22"/>
        </w:rPr>
        <w:t>”</w:t>
      </w:r>
      <w:r w:rsidR="003F43FC" w:rsidRPr="00C54DC8">
        <w:rPr>
          <w:rFonts w:ascii="Cambria" w:hAnsi="Cambria" w:cs="Arial"/>
          <w:bCs/>
          <w:sz w:val="22"/>
          <w:szCs w:val="22"/>
        </w:rPr>
        <w:t xml:space="preserve"> Pakiet 5 (Szkółka leśna „Bukowiec Opoczyński”)</w:t>
      </w:r>
      <w:r w:rsidR="00C94CA2" w:rsidRPr="00C54DC8">
        <w:rPr>
          <w:rFonts w:ascii="Cambria" w:hAnsi="Cambria" w:cs="Arial"/>
          <w:sz w:val="22"/>
          <w:szCs w:val="22"/>
          <w:lang w:eastAsia="pl-PL"/>
        </w:rPr>
        <w:t xml:space="preserve"> przez Wydzierżawiającego</w:t>
      </w:r>
      <w:r w:rsidR="00C94CA2" w:rsidRPr="00492353">
        <w:rPr>
          <w:rFonts w:ascii="Cambria" w:hAnsi="Cambria" w:cs="Arial"/>
          <w:sz w:val="22"/>
          <w:szCs w:val="22"/>
          <w:lang w:eastAsia="pl-PL"/>
        </w:rPr>
        <w:t>.</w:t>
      </w:r>
    </w:p>
    <w:p w14:paraId="6A529939" w14:textId="563A4207" w:rsidR="00FC3273" w:rsidRDefault="00FC3273" w:rsidP="00FB4CA4">
      <w:pPr>
        <w:tabs>
          <w:tab w:val="left" w:pos="1701"/>
        </w:tabs>
        <w:suppressAutoHyphens w:val="0"/>
        <w:spacing w:before="120"/>
        <w:ind w:right="19"/>
        <w:jc w:val="center"/>
        <w:rPr>
          <w:rFonts w:ascii="Cambria" w:hAnsi="Cambria"/>
          <w:b/>
          <w:bCs/>
          <w:sz w:val="22"/>
          <w:szCs w:val="22"/>
        </w:rPr>
      </w:pPr>
    </w:p>
    <w:p w14:paraId="1403DEF6" w14:textId="77777777" w:rsidR="00AD33AE" w:rsidRPr="00492353" w:rsidRDefault="00AD33AE" w:rsidP="00CD47A1">
      <w:pPr>
        <w:tabs>
          <w:tab w:val="left" w:pos="1701"/>
        </w:tabs>
        <w:suppressAutoHyphens w:val="0"/>
        <w:spacing w:before="120"/>
        <w:ind w:right="19"/>
        <w:jc w:val="center"/>
        <w:rPr>
          <w:rFonts w:ascii="Cambria" w:hAnsi="Cambria"/>
          <w:b/>
          <w:bCs/>
          <w:sz w:val="22"/>
          <w:szCs w:val="22"/>
        </w:rPr>
      </w:pPr>
    </w:p>
    <w:p w14:paraId="41A15B91" w14:textId="1DF8525C"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66429EB8" w14:textId="012D8279" w:rsidR="00766DD3" w:rsidRPr="00CD47A1" w:rsidRDefault="006E5754" w:rsidP="00FB4CA4">
      <w:pPr>
        <w:numPr>
          <w:ilvl w:val="0"/>
          <w:numId w:val="16"/>
        </w:numPr>
        <w:suppressAutoHyphens w:val="0"/>
        <w:spacing w:before="120"/>
        <w:ind w:left="567" w:right="19" w:hanging="567"/>
        <w:jc w:val="both"/>
        <w:rPr>
          <w:rFonts w:ascii="Cambria" w:hAnsi="Cambria"/>
          <w:sz w:val="22"/>
          <w:szCs w:val="22"/>
        </w:rPr>
      </w:pPr>
      <w:r w:rsidRPr="00492353">
        <w:rPr>
          <w:rFonts w:ascii="Cambria" w:hAnsi="Cambria"/>
          <w:sz w:val="22"/>
          <w:szCs w:val="22"/>
        </w:rPr>
        <w:lastRenderedPageBreak/>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p w14:paraId="49F30BE9" w14:textId="77777777" w:rsidR="00E96195" w:rsidRPr="00CE6952" w:rsidRDefault="00E96195" w:rsidP="00CD47A1">
      <w:pPr>
        <w:suppressAutoHyphens w:val="0"/>
        <w:spacing w:before="120"/>
        <w:ind w:left="567" w:right="19"/>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809"/>
        <w:gridCol w:w="5802"/>
        <w:gridCol w:w="1678"/>
      </w:tblGrid>
      <w:tr w:rsidR="00CE6952" w:rsidRPr="00492353" w14:paraId="07498C33"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4CFD8E7" w14:textId="77777777" w:rsidR="00596173" w:rsidRPr="00492353" w:rsidRDefault="00596173" w:rsidP="00CD47A1">
            <w:pPr>
              <w:spacing w:before="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7F18034" w14:textId="5A7C5609" w:rsidR="00730F8A" w:rsidRPr="00492353" w:rsidRDefault="00596173" w:rsidP="00CD47A1">
            <w:pPr>
              <w:spacing w:before="120"/>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r w:rsidR="00E14AEF">
              <w:rPr>
                <w:rFonts w:ascii="Cambria" w:hAnsi="Cambria" w:cs="Arial"/>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6D011D9" w14:textId="77777777"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44776DC7" w14:textId="77777777" w:rsidTr="00306489">
        <w:trPr>
          <w:trHeight w:val="251"/>
        </w:trPr>
        <w:tc>
          <w:tcPr>
            <w:tcW w:w="488" w:type="pct"/>
            <w:tcBorders>
              <w:top w:val="single" w:sz="4" w:space="0" w:color="000000"/>
              <w:left w:val="single" w:sz="4" w:space="0" w:color="000000"/>
              <w:bottom w:val="single" w:sz="4" w:space="0" w:color="000000"/>
              <w:right w:val="single" w:sz="4" w:space="0" w:color="000000"/>
            </w:tcBorders>
          </w:tcPr>
          <w:p w14:paraId="2B943641" w14:textId="0B00AAB4"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21827" w14:textId="3BABEC00" w:rsidR="00596173" w:rsidRPr="00306489" w:rsidRDefault="00306489" w:rsidP="00306489">
            <w:pPr>
              <w:suppressAutoHyphens w:val="0"/>
              <w:spacing w:line="276" w:lineRule="auto"/>
              <w:rPr>
                <w:rFonts w:ascii="Arial" w:hAnsi="Arial" w:cs="Arial"/>
                <w:sz w:val="22"/>
                <w:szCs w:val="22"/>
              </w:rPr>
            </w:pPr>
            <w:r w:rsidRPr="00306489">
              <w:rPr>
                <w:rFonts w:ascii="Cambria" w:hAnsi="Cambria" w:cs="Arial"/>
                <w:color w:val="000000"/>
                <w:sz w:val="22"/>
                <w:szCs w:val="22"/>
              </w:rPr>
              <w:t>Wyorywacz klamrowy (nr inw. 590-01223</w:t>
            </w:r>
            <w:r w:rsidR="00D00CB2">
              <w:rPr>
                <w:rFonts w:ascii="Cambria" w:hAnsi="Cambria" w:cs="Arial"/>
                <w:color w:val="000000"/>
                <w:sz w:val="22"/>
                <w:szCs w:val="22"/>
              </w:rPr>
              <w:t>)</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5958761" w14:textId="724D7E25" w:rsidR="00596173" w:rsidRPr="00492353" w:rsidRDefault="00596173" w:rsidP="00306489">
            <w:pPr>
              <w:spacing w:before="120"/>
              <w:jc w:val="both"/>
              <w:rPr>
                <w:rFonts w:ascii="Cambria" w:hAnsi="Cambria" w:cs="Arial"/>
                <w:color w:val="000000"/>
                <w:sz w:val="22"/>
                <w:szCs w:val="22"/>
              </w:rPr>
            </w:pPr>
            <w:r w:rsidRPr="00492353">
              <w:rPr>
                <w:rFonts w:ascii="Cambria" w:hAnsi="Cambria" w:cs="Arial"/>
                <w:color w:val="000000"/>
                <w:sz w:val="22"/>
                <w:szCs w:val="22"/>
              </w:rPr>
              <w:t>szt. _____</w:t>
            </w:r>
            <w:r w:rsidR="00306489">
              <w:rPr>
                <w:rFonts w:ascii="Cambria" w:hAnsi="Cambria" w:cs="Arial"/>
                <w:color w:val="000000"/>
                <w:sz w:val="22"/>
                <w:szCs w:val="22"/>
              </w:rPr>
              <w:t>1</w:t>
            </w:r>
            <w:r w:rsidRPr="00492353">
              <w:rPr>
                <w:rFonts w:ascii="Cambria" w:hAnsi="Cambria" w:cs="Arial"/>
                <w:color w:val="000000"/>
                <w:sz w:val="22"/>
                <w:szCs w:val="22"/>
              </w:rPr>
              <w:t xml:space="preserve">______  </w:t>
            </w:r>
          </w:p>
        </w:tc>
      </w:tr>
      <w:tr w:rsidR="00CE6952" w:rsidRPr="00492353" w14:paraId="251BDB8D"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BB4775" w14:textId="33A18293"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2.</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FB11704" w14:textId="1B2C2F21" w:rsidR="00596173" w:rsidRPr="00306489" w:rsidRDefault="00306489" w:rsidP="00306489">
            <w:pPr>
              <w:spacing w:before="120"/>
              <w:jc w:val="both"/>
              <w:rPr>
                <w:rFonts w:ascii="Cambria" w:hAnsi="Cambria" w:cs="Arial"/>
                <w:color w:val="000000"/>
                <w:sz w:val="22"/>
                <w:szCs w:val="22"/>
              </w:rPr>
            </w:pPr>
            <w:r w:rsidRPr="00306489">
              <w:rPr>
                <w:rFonts w:ascii="Cambria" w:hAnsi="Cambria" w:cs="Arial"/>
                <w:color w:val="000000"/>
                <w:sz w:val="22"/>
                <w:szCs w:val="22"/>
              </w:rPr>
              <w:t>Szparownik (nr inw. 590-01343)</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7CCC12F" w14:textId="19953B25" w:rsidR="00596173" w:rsidRPr="00492353" w:rsidRDefault="00596173" w:rsidP="00306489">
            <w:pPr>
              <w:spacing w:before="120"/>
              <w:jc w:val="both"/>
              <w:rPr>
                <w:rFonts w:ascii="Cambria" w:hAnsi="Cambria" w:cs="Arial"/>
                <w:color w:val="000000"/>
                <w:sz w:val="22"/>
                <w:szCs w:val="22"/>
              </w:rPr>
            </w:pPr>
            <w:r w:rsidRPr="00492353">
              <w:rPr>
                <w:rFonts w:ascii="Cambria" w:hAnsi="Cambria" w:cs="Arial"/>
                <w:color w:val="000000"/>
                <w:sz w:val="22"/>
                <w:szCs w:val="22"/>
              </w:rPr>
              <w:t>szt. _____</w:t>
            </w:r>
            <w:r w:rsidR="00306489">
              <w:rPr>
                <w:rFonts w:ascii="Cambria" w:hAnsi="Cambria" w:cs="Arial"/>
                <w:color w:val="000000"/>
                <w:sz w:val="22"/>
                <w:szCs w:val="22"/>
              </w:rPr>
              <w:t>1</w:t>
            </w:r>
            <w:r w:rsidRPr="00492353">
              <w:rPr>
                <w:rFonts w:ascii="Cambria" w:hAnsi="Cambria" w:cs="Arial"/>
                <w:color w:val="000000"/>
                <w:sz w:val="22"/>
                <w:szCs w:val="22"/>
              </w:rPr>
              <w:t xml:space="preserve">______  </w:t>
            </w:r>
          </w:p>
        </w:tc>
      </w:tr>
      <w:tr w:rsidR="00CE6952" w:rsidRPr="00492353" w14:paraId="118847D0"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8C281E5" w14:textId="561B0A4E"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3.</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FE0795" w14:textId="68500BBF" w:rsidR="00596173" w:rsidRPr="00306489" w:rsidRDefault="00306489" w:rsidP="00CD47A1">
            <w:pPr>
              <w:spacing w:before="120"/>
              <w:jc w:val="both"/>
              <w:rPr>
                <w:rFonts w:ascii="Cambria" w:hAnsi="Cambria" w:cs="Arial"/>
                <w:color w:val="000000"/>
                <w:sz w:val="22"/>
                <w:szCs w:val="22"/>
              </w:rPr>
            </w:pPr>
            <w:r w:rsidRPr="00306489">
              <w:rPr>
                <w:rFonts w:ascii="Cambria" w:hAnsi="Cambria" w:cs="Arial"/>
                <w:color w:val="000000"/>
                <w:sz w:val="22"/>
                <w:szCs w:val="22"/>
              </w:rPr>
              <w:t>Siewnik szkółkarski typ 84 (nr inw. 590-01344)</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475AD5A" w14:textId="60CEFE0D" w:rsidR="00596173" w:rsidRPr="00492353" w:rsidRDefault="00596173" w:rsidP="00306489">
            <w:pPr>
              <w:spacing w:before="120"/>
              <w:jc w:val="both"/>
              <w:rPr>
                <w:rFonts w:ascii="Cambria" w:hAnsi="Cambria" w:cs="Arial"/>
                <w:color w:val="000000"/>
                <w:sz w:val="22"/>
                <w:szCs w:val="22"/>
              </w:rPr>
            </w:pPr>
            <w:r w:rsidRPr="00492353">
              <w:rPr>
                <w:rFonts w:ascii="Cambria" w:hAnsi="Cambria" w:cs="Arial"/>
                <w:color w:val="000000"/>
                <w:sz w:val="22"/>
                <w:szCs w:val="22"/>
              </w:rPr>
              <w:t>szt. _____</w:t>
            </w:r>
            <w:r w:rsidR="00306489">
              <w:rPr>
                <w:rFonts w:ascii="Cambria" w:hAnsi="Cambria" w:cs="Arial"/>
                <w:color w:val="000000"/>
                <w:sz w:val="22"/>
                <w:szCs w:val="22"/>
              </w:rPr>
              <w:t>1</w:t>
            </w:r>
            <w:r w:rsidRPr="00492353">
              <w:rPr>
                <w:rFonts w:ascii="Cambria" w:hAnsi="Cambria" w:cs="Arial"/>
                <w:color w:val="000000"/>
                <w:sz w:val="22"/>
                <w:szCs w:val="22"/>
              </w:rPr>
              <w:t xml:space="preserve">______  </w:t>
            </w:r>
          </w:p>
        </w:tc>
      </w:tr>
      <w:tr w:rsidR="00CE6952" w:rsidRPr="00492353" w14:paraId="2CD3D01A"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3437C28A" w14:textId="6667486C"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4.</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A2F0904" w14:textId="321B2E77" w:rsidR="00596173" w:rsidRPr="00306489" w:rsidRDefault="00306489" w:rsidP="00CD47A1">
            <w:pPr>
              <w:spacing w:before="120"/>
              <w:jc w:val="both"/>
              <w:rPr>
                <w:rFonts w:ascii="Cambria" w:hAnsi="Cambria" w:cs="Arial"/>
                <w:color w:val="000000"/>
                <w:sz w:val="22"/>
                <w:szCs w:val="22"/>
              </w:rPr>
            </w:pPr>
            <w:r w:rsidRPr="00306489">
              <w:rPr>
                <w:rFonts w:ascii="Cambria" w:hAnsi="Cambria" w:cs="Arial"/>
                <w:color w:val="000000"/>
                <w:sz w:val="22"/>
                <w:szCs w:val="22"/>
              </w:rPr>
              <w:t>Wyorywacz szkółkarski aktywny 1300 (nr inw. 590-01539)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979B2F9" w14:textId="125114F1" w:rsidR="00596173" w:rsidRPr="00492353" w:rsidRDefault="00596173" w:rsidP="00306489">
            <w:pPr>
              <w:spacing w:before="120"/>
              <w:jc w:val="both"/>
              <w:rPr>
                <w:rFonts w:ascii="Cambria" w:hAnsi="Cambria" w:cs="Arial"/>
                <w:color w:val="000000"/>
                <w:sz w:val="22"/>
                <w:szCs w:val="22"/>
              </w:rPr>
            </w:pPr>
            <w:r w:rsidRPr="00492353">
              <w:rPr>
                <w:rFonts w:ascii="Cambria" w:hAnsi="Cambria" w:cs="Arial"/>
                <w:color w:val="000000"/>
                <w:sz w:val="22"/>
                <w:szCs w:val="22"/>
              </w:rPr>
              <w:t>szt. _____</w:t>
            </w:r>
            <w:r w:rsidR="00306489">
              <w:rPr>
                <w:rFonts w:ascii="Cambria" w:hAnsi="Cambria" w:cs="Arial"/>
                <w:color w:val="000000"/>
                <w:sz w:val="22"/>
                <w:szCs w:val="22"/>
              </w:rPr>
              <w:t>1</w:t>
            </w:r>
            <w:r w:rsidRPr="00492353">
              <w:rPr>
                <w:rFonts w:ascii="Cambria" w:hAnsi="Cambria" w:cs="Arial"/>
                <w:color w:val="000000"/>
                <w:sz w:val="22"/>
                <w:szCs w:val="22"/>
              </w:rPr>
              <w:t xml:space="preserve">______  </w:t>
            </w:r>
          </w:p>
        </w:tc>
      </w:tr>
    </w:tbl>
    <w:bookmarkEnd w:id="0"/>
    <w:p w14:paraId="250D3E36" w14:textId="377E8FB9"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w:t>
      </w:r>
      <w:r w:rsidR="00766DD3" w:rsidRPr="00BC5DC9">
        <w:rPr>
          <w:rFonts w:ascii="Cambria" w:hAnsi="Cambria"/>
          <w:sz w:val="22"/>
          <w:szCs w:val="22"/>
        </w:rPr>
        <w:t>Przedmiotu</w:t>
      </w:r>
      <w:r w:rsidR="00766DD3" w:rsidRPr="00492353">
        <w:rPr>
          <w:rFonts w:ascii="Cambria" w:hAnsi="Cambria"/>
          <w:sz w:val="22"/>
          <w:szCs w:val="22"/>
        </w:rPr>
        <w:t xml:space="preserve">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E84CF7">
        <w:rPr>
          <w:rFonts w:ascii="Cambria" w:hAnsi="Cambria"/>
          <w:sz w:val="22"/>
          <w:szCs w:val="22"/>
        </w:rPr>
        <w:t>5</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E84CF7">
        <w:rPr>
          <w:rFonts w:ascii="Cambria" w:hAnsi="Cambria"/>
          <w:sz w:val="22"/>
          <w:szCs w:val="22"/>
        </w:rPr>
        <w:t>1</w:t>
      </w:r>
      <w:r w:rsidR="00596B62">
        <w:rPr>
          <w:rFonts w:ascii="Cambria" w:hAnsi="Cambria"/>
          <w:sz w:val="22"/>
          <w:szCs w:val="22"/>
        </w:rPr>
        <w:t xml:space="preserve"> dniowym wyprzedzeniem. </w:t>
      </w:r>
    </w:p>
    <w:p w14:paraId="08185957" w14:textId="59558D5B"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E84CF7">
        <w:rPr>
          <w:rFonts w:ascii="Cambria" w:hAnsi="Cambria"/>
          <w:sz w:val="22"/>
          <w:szCs w:val="22"/>
        </w:rPr>
        <w:t>5</w:t>
      </w:r>
      <w:r>
        <w:rPr>
          <w:rFonts w:ascii="Cambria" w:hAnsi="Cambria"/>
          <w:sz w:val="22"/>
          <w:szCs w:val="22"/>
        </w:rPr>
        <w:t xml:space="preserve"> dni od wezwania Wydzierżawiającego </w:t>
      </w:r>
      <w:r w:rsidR="009D003A" w:rsidRPr="00492353">
        <w:rPr>
          <w:rFonts w:ascii="Cambria" w:hAnsi="Cambria"/>
          <w:sz w:val="22"/>
          <w:szCs w:val="22"/>
        </w:rPr>
        <w:t>.</w:t>
      </w:r>
    </w:p>
    <w:p w14:paraId="2928092B" w14:textId="77777777" w:rsidR="00D14F31" w:rsidRPr="002A0FEC" w:rsidRDefault="0076515D" w:rsidP="00CD47A1">
      <w:pPr>
        <w:numPr>
          <w:ilvl w:val="0"/>
          <w:numId w:val="16"/>
        </w:numPr>
        <w:suppressAutoHyphens w:val="0"/>
        <w:spacing w:before="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7FF470B0" w14:textId="7D78A245" w:rsidR="00942A86" w:rsidRPr="00BC5DC9" w:rsidRDefault="00942A86" w:rsidP="00CD47A1">
      <w:pPr>
        <w:numPr>
          <w:ilvl w:val="0"/>
          <w:numId w:val="16"/>
        </w:numPr>
        <w:suppressAutoHyphens w:val="0"/>
        <w:spacing w:before="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10F4637F" w14:textId="4BB83381" w:rsidR="00BC5DC9" w:rsidRPr="00BC5DC9" w:rsidRDefault="00BC5DC9" w:rsidP="00BC5DC9">
      <w:pPr>
        <w:pStyle w:val="Akapitzlist"/>
        <w:numPr>
          <w:ilvl w:val="0"/>
          <w:numId w:val="16"/>
        </w:numPr>
        <w:spacing w:line="276" w:lineRule="auto"/>
        <w:ind w:left="567" w:hanging="567"/>
        <w:jc w:val="both"/>
        <w:rPr>
          <w:rFonts w:ascii="Cambria" w:hAnsi="Cambria" w:cs="Arial"/>
          <w:sz w:val="22"/>
          <w:szCs w:val="22"/>
        </w:rPr>
      </w:pPr>
      <w:r w:rsidRPr="00BC5DC9">
        <w:rPr>
          <w:rFonts w:ascii="Cambria" w:hAnsi="Cambria" w:cs="Arial"/>
          <w:sz w:val="22"/>
          <w:szCs w:val="22"/>
        </w:rPr>
        <w:t xml:space="preserve">Osobami upoważnionymi do podpisania protokołu zdawczo – odbiorczego są: z ramienia Wydzierżawiającego: </w:t>
      </w:r>
      <w:r w:rsidR="00B83AB2">
        <w:rPr>
          <w:rFonts w:ascii="Cambria" w:hAnsi="Cambria" w:cs="Arial"/>
          <w:sz w:val="22"/>
          <w:szCs w:val="22"/>
        </w:rPr>
        <w:t>____________________________,</w:t>
      </w:r>
      <w:r w:rsidRPr="00BC5DC9">
        <w:rPr>
          <w:rFonts w:ascii="Cambria" w:hAnsi="Cambria" w:cs="Arial"/>
          <w:sz w:val="22"/>
          <w:szCs w:val="22"/>
        </w:rPr>
        <w:t xml:space="preserve"> z ramienia Dzierżawcy: </w:t>
      </w:r>
      <w:r w:rsidRPr="00BC5DC9">
        <w:rPr>
          <w:rFonts w:ascii="Cambria" w:hAnsi="Cambria" w:cs="Arial"/>
          <w:sz w:val="22"/>
          <w:szCs w:val="22"/>
        </w:rPr>
        <w:br/>
      </w:r>
      <w:r w:rsidR="00B83AB2">
        <w:rPr>
          <w:rFonts w:ascii="Cambria" w:hAnsi="Cambria" w:cs="Arial"/>
          <w:sz w:val="22"/>
          <w:szCs w:val="22"/>
        </w:rPr>
        <w:t>_______________________</w:t>
      </w:r>
      <w:r w:rsidRPr="00BC5DC9">
        <w:rPr>
          <w:rFonts w:ascii="Cambria" w:hAnsi="Cambria"/>
          <w:b/>
          <w:bCs/>
          <w:sz w:val="22"/>
          <w:szCs w:val="22"/>
        </w:rPr>
        <w:t xml:space="preserve"> </w:t>
      </w:r>
    </w:p>
    <w:p w14:paraId="304A2A53" w14:textId="6B756018" w:rsidR="00FC3273" w:rsidRPr="00BC5DC9" w:rsidRDefault="00CB0C85" w:rsidP="00BC5DC9">
      <w:pPr>
        <w:suppressAutoHyphens w:val="0"/>
        <w:spacing w:before="120"/>
        <w:ind w:left="567" w:right="19"/>
        <w:jc w:val="center"/>
        <w:rPr>
          <w:rFonts w:ascii="Cambria" w:hAnsi="Cambria"/>
          <w:b/>
          <w:bCs/>
          <w:sz w:val="22"/>
          <w:szCs w:val="22"/>
        </w:rPr>
      </w:pPr>
      <w:r w:rsidRPr="00BC5DC9">
        <w:rPr>
          <w:rFonts w:ascii="Cambria" w:hAnsi="Cambria"/>
          <w:b/>
          <w:bCs/>
          <w:sz w:val="22"/>
          <w:szCs w:val="22"/>
        </w:rPr>
        <w:t>§ 3</w:t>
      </w:r>
      <w:r w:rsidR="00E14AEF" w:rsidRPr="00BC5DC9">
        <w:rPr>
          <w:rFonts w:ascii="Cambria" w:hAnsi="Cambria"/>
          <w:b/>
          <w:bCs/>
          <w:sz w:val="22"/>
          <w:szCs w:val="22"/>
        </w:rPr>
        <w:br/>
      </w:r>
      <w:r w:rsidR="00FC3273" w:rsidRPr="00BC5DC9">
        <w:rPr>
          <w:rFonts w:ascii="Cambria" w:hAnsi="Cambria"/>
          <w:b/>
          <w:bCs/>
          <w:sz w:val="22"/>
          <w:szCs w:val="22"/>
        </w:rPr>
        <w:t>Obowiązk</w:t>
      </w:r>
      <w:r w:rsidR="00607D14" w:rsidRPr="00BC5DC9">
        <w:rPr>
          <w:rFonts w:ascii="Cambria" w:hAnsi="Cambria"/>
          <w:b/>
          <w:bCs/>
          <w:sz w:val="22"/>
          <w:szCs w:val="22"/>
        </w:rPr>
        <w:t>i</w:t>
      </w:r>
      <w:r w:rsidR="00FC3273" w:rsidRPr="00BC5DC9">
        <w:rPr>
          <w:rFonts w:ascii="Cambria" w:hAnsi="Cambria"/>
          <w:b/>
          <w:bCs/>
          <w:sz w:val="22"/>
          <w:szCs w:val="22"/>
        </w:rPr>
        <w:t xml:space="preserve"> Dzierżawcy</w:t>
      </w:r>
    </w:p>
    <w:p w14:paraId="28467105" w14:textId="6CEE6519" w:rsidR="00CB0C85" w:rsidRPr="00492353" w:rsidRDefault="00CB0C85"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E14AEF">
        <w:rPr>
          <w:rFonts w:ascii="Cambria" w:hAnsi="Cambria"/>
          <w:sz w:val="22"/>
          <w:szCs w:val="22"/>
        </w:rPr>
        <w:t xml:space="preserve">stanowiących przedmiot Umowy w </w:t>
      </w:r>
      <w:r w:rsidR="00E96195">
        <w:rPr>
          <w:rFonts w:ascii="Cambria" w:hAnsi="Cambria"/>
          <w:sz w:val="22"/>
          <w:szCs w:val="22"/>
        </w:rPr>
        <w:t>Sprawie Zamówienia Publicznego.</w:t>
      </w:r>
    </w:p>
    <w:p w14:paraId="316A8F81"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601014AA" w14:textId="77777777" w:rsidR="00A21C3A" w:rsidRPr="00492353" w:rsidRDefault="00A21C3A"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lastRenderedPageBreak/>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63F59E90"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60D0EE3A" w14:textId="77777777" w:rsidR="005F758B" w:rsidRPr="00492353" w:rsidRDefault="007826A1" w:rsidP="00CD47A1">
      <w:pPr>
        <w:numPr>
          <w:ilvl w:val="0"/>
          <w:numId w:val="13"/>
        </w:numPr>
        <w:shd w:val="clear" w:color="auto" w:fill="FFFFFF"/>
        <w:suppressAutoHyphens w:val="0"/>
        <w:spacing w:before="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A5000D6" w14:textId="77777777" w:rsidR="00141420" w:rsidRPr="00492353" w:rsidRDefault="00141420"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7A3CDC71" w14:textId="77777777" w:rsidR="00B20A84" w:rsidRPr="00492353" w:rsidRDefault="002B1BA5"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0BE1DEEE" w14:textId="77777777" w:rsidR="00B20A84" w:rsidRPr="00492353" w:rsidRDefault="002F5055" w:rsidP="00CD47A1">
      <w:pPr>
        <w:numPr>
          <w:ilvl w:val="0"/>
          <w:numId w:val="13"/>
        </w:numPr>
        <w:spacing w:before="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690FA5F4" w14:textId="10A95098"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96195">
        <w:rPr>
          <w:rFonts w:ascii="Cambria" w:hAnsi="Cambria"/>
          <w:b/>
          <w:bCs/>
          <w:sz w:val="22"/>
          <w:szCs w:val="22"/>
        </w:rPr>
        <w:br/>
      </w:r>
      <w:r w:rsidR="00B20A84" w:rsidRPr="00492353">
        <w:rPr>
          <w:rFonts w:ascii="Cambria" w:hAnsi="Cambria"/>
          <w:b/>
          <w:bCs/>
          <w:sz w:val="22"/>
          <w:szCs w:val="22"/>
        </w:rPr>
        <w:t>Czas trwania Umowy</w:t>
      </w:r>
    </w:p>
    <w:p w14:paraId="185E6E97" w14:textId="6F5A7AEE" w:rsidR="00476B49" w:rsidRDefault="00C028B4" w:rsidP="00CD47A1">
      <w:pPr>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w:t>
      </w:r>
      <w:r w:rsidR="00C54DC8">
        <w:rPr>
          <w:rFonts w:ascii="Cambria" w:hAnsi="Cambria"/>
          <w:sz w:val="22"/>
          <w:szCs w:val="22"/>
        </w:rPr>
        <w:t>31.12.202</w:t>
      </w:r>
      <w:r w:rsidR="001374EC">
        <w:rPr>
          <w:rFonts w:ascii="Cambria" w:hAnsi="Cambria"/>
          <w:sz w:val="22"/>
          <w:szCs w:val="22"/>
        </w:rPr>
        <w:t>2</w:t>
      </w:r>
      <w:r w:rsidR="00047BCB" w:rsidRPr="00492353">
        <w:rPr>
          <w:rFonts w:ascii="Cambria" w:hAnsi="Cambria"/>
          <w:sz w:val="22"/>
          <w:szCs w:val="22"/>
        </w:rPr>
        <w:t xml:space="preserve"> r.</w:t>
      </w:r>
    </w:p>
    <w:p w14:paraId="79C54E60" w14:textId="77777777" w:rsidR="00476B49" w:rsidRDefault="00476B49" w:rsidP="00CD47A1">
      <w:pPr>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4B420236" w14:textId="4A8588E5" w:rsidR="00B20A84" w:rsidRPr="00D00CB2"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D00CB2">
        <w:rPr>
          <w:rFonts w:ascii="Cambria" w:hAnsi="Cambria"/>
          <w:b/>
          <w:bCs/>
          <w:sz w:val="22"/>
          <w:szCs w:val="22"/>
        </w:rPr>
        <w:t>C</w:t>
      </w:r>
      <w:r w:rsidR="00B20A84" w:rsidRPr="00D00CB2">
        <w:rPr>
          <w:rFonts w:ascii="Cambria" w:hAnsi="Cambria"/>
          <w:b/>
          <w:bCs/>
          <w:sz w:val="22"/>
          <w:szCs w:val="22"/>
        </w:rPr>
        <w:t xml:space="preserve">zynsz </w:t>
      </w:r>
    </w:p>
    <w:p w14:paraId="29DE4EE0" w14:textId="338F7D94" w:rsidR="00E84CF7" w:rsidRPr="00D00CB2" w:rsidRDefault="00B81DD9" w:rsidP="00E84CF7">
      <w:pPr>
        <w:suppressAutoHyphens w:val="0"/>
        <w:spacing w:before="120"/>
        <w:ind w:left="567" w:hanging="567"/>
        <w:jc w:val="both"/>
        <w:rPr>
          <w:rFonts w:ascii="Cambria" w:hAnsi="Cambria"/>
          <w:strike/>
          <w:sz w:val="22"/>
          <w:szCs w:val="22"/>
        </w:rPr>
      </w:pPr>
      <w:r w:rsidRPr="00D00CB2">
        <w:rPr>
          <w:rFonts w:ascii="Cambria" w:hAnsi="Cambria"/>
          <w:sz w:val="22"/>
          <w:szCs w:val="22"/>
        </w:rPr>
        <w:t>1.</w:t>
      </w:r>
      <w:r w:rsidRPr="00D00CB2">
        <w:rPr>
          <w:rFonts w:ascii="Cambria" w:hAnsi="Cambria"/>
          <w:sz w:val="22"/>
          <w:szCs w:val="22"/>
        </w:rPr>
        <w:tab/>
      </w:r>
      <w:r w:rsidR="00E84CF7" w:rsidRPr="00D00CB2">
        <w:rPr>
          <w:rFonts w:ascii="Cambria" w:hAnsi="Cambria"/>
          <w:sz w:val="22"/>
          <w:szCs w:val="22"/>
        </w:rPr>
        <w:t xml:space="preserve">Dzierżawca zobowiązuje się zapłacić Wydzierżawiającemu tytułem jednorazowego czynszu za sprzęt wchodzący w skład Przedmiotu Dzierżawy kwotę </w:t>
      </w:r>
      <w:r w:rsidR="00B54BA4" w:rsidRPr="00D00CB2">
        <w:rPr>
          <w:rFonts w:ascii="Cambria" w:hAnsi="Cambria"/>
          <w:sz w:val="22"/>
          <w:szCs w:val="22"/>
        </w:rPr>
        <w:t>1000</w:t>
      </w:r>
      <w:r w:rsidR="00E84CF7" w:rsidRPr="00D00CB2">
        <w:rPr>
          <w:rFonts w:ascii="Cambria" w:hAnsi="Cambria"/>
          <w:sz w:val="22"/>
          <w:szCs w:val="22"/>
        </w:rPr>
        <w:t xml:space="preserve"> zł (słownie: </w:t>
      </w:r>
      <w:r w:rsidR="00B54BA4" w:rsidRPr="00D00CB2">
        <w:rPr>
          <w:rFonts w:ascii="Cambria" w:hAnsi="Cambria"/>
          <w:sz w:val="22"/>
          <w:szCs w:val="22"/>
        </w:rPr>
        <w:t>tysiąc</w:t>
      </w:r>
      <w:r w:rsidR="00E84CF7" w:rsidRPr="00D00CB2">
        <w:rPr>
          <w:rFonts w:ascii="Cambria" w:hAnsi="Cambria"/>
          <w:sz w:val="22"/>
          <w:szCs w:val="22"/>
        </w:rPr>
        <w:t xml:space="preserve"> złotych 00/100) </w:t>
      </w:r>
      <w:r w:rsidR="00CF06C6" w:rsidRPr="00D00CB2">
        <w:rPr>
          <w:rFonts w:ascii="Cambria" w:hAnsi="Cambria"/>
          <w:sz w:val="22"/>
          <w:szCs w:val="22"/>
        </w:rPr>
        <w:t>netto</w:t>
      </w:r>
      <w:r w:rsidR="00E84CF7" w:rsidRPr="00D00CB2">
        <w:rPr>
          <w:rFonts w:ascii="Cambria" w:hAnsi="Cambria"/>
          <w:sz w:val="22"/>
          <w:szCs w:val="22"/>
        </w:rPr>
        <w:t xml:space="preserve"> tj., powiększoną o obowiązującą stawkę podatku od towarów i usług („Czynsz”).</w:t>
      </w:r>
      <w:r w:rsidR="00E84CF7" w:rsidRPr="00D00CB2">
        <w:rPr>
          <w:rFonts w:ascii="Cambria" w:hAnsi="Cambria"/>
          <w:strike/>
          <w:sz w:val="22"/>
          <w:szCs w:val="22"/>
        </w:rPr>
        <w:t xml:space="preserve"> </w:t>
      </w:r>
    </w:p>
    <w:tbl>
      <w:tblPr>
        <w:tblW w:w="4625" w:type="pct"/>
        <w:tblInd w:w="680" w:type="dxa"/>
        <w:tblCellMar>
          <w:left w:w="113" w:type="dxa"/>
        </w:tblCellMar>
        <w:tblLook w:val="0000" w:firstRow="0" w:lastRow="0" w:firstColumn="0" w:lastColumn="0" w:noHBand="0" w:noVBand="0"/>
      </w:tblPr>
      <w:tblGrid>
        <w:gridCol w:w="573"/>
        <w:gridCol w:w="4816"/>
        <w:gridCol w:w="1391"/>
        <w:gridCol w:w="1391"/>
      </w:tblGrid>
      <w:tr w:rsidR="002653EA" w:rsidRPr="00492353" w14:paraId="29861A2A"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C769BA1"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l.p.</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D3D63B4" w14:textId="77777777" w:rsidR="002653EA"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4726BFAA"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493BD57" w14:textId="77777777" w:rsidR="002653EA" w:rsidRPr="00492353"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51" w:type="pct"/>
            <w:tcBorders>
              <w:top w:val="single" w:sz="4" w:space="0" w:color="000000"/>
              <w:left w:val="single" w:sz="4" w:space="0" w:color="000000"/>
              <w:bottom w:val="single" w:sz="4" w:space="0" w:color="000000"/>
              <w:right w:val="single" w:sz="4" w:space="0" w:color="000000"/>
            </w:tcBorders>
          </w:tcPr>
          <w:p w14:paraId="22D3919E" w14:textId="77777777" w:rsidR="002653EA"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B54BA4" w:rsidRPr="00492353" w14:paraId="706A2A1C" w14:textId="77777777" w:rsidTr="00222CE9">
        <w:trPr>
          <w:trHeight w:val="251"/>
        </w:trPr>
        <w:tc>
          <w:tcPr>
            <w:tcW w:w="351" w:type="pct"/>
            <w:tcBorders>
              <w:top w:val="single" w:sz="4" w:space="0" w:color="000000"/>
              <w:left w:val="single" w:sz="4" w:space="0" w:color="000000"/>
              <w:bottom w:val="single" w:sz="4" w:space="0" w:color="000000"/>
              <w:right w:val="single" w:sz="4" w:space="0" w:color="000000"/>
            </w:tcBorders>
          </w:tcPr>
          <w:p w14:paraId="18A686D7" w14:textId="77777777" w:rsidR="00B54BA4" w:rsidRPr="00492353" w:rsidRDefault="00B54BA4" w:rsidP="00B54BA4">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FA7D1" w14:textId="25148017" w:rsidR="00B54BA4" w:rsidRPr="00492353" w:rsidRDefault="00B54BA4" w:rsidP="00B54BA4">
            <w:pPr>
              <w:spacing w:before="120"/>
              <w:jc w:val="both"/>
              <w:rPr>
                <w:rFonts w:ascii="Cambria" w:hAnsi="Cambria" w:cs="Arial"/>
                <w:color w:val="000000"/>
                <w:sz w:val="22"/>
                <w:szCs w:val="22"/>
              </w:rPr>
            </w:pPr>
            <w:r w:rsidRPr="00306489">
              <w:rPr>
                <w:rFonts w:ascii="Cambria" w:hAnsi="Cambria" w:cs="Arial"/>
                <w:color w:val="000000"/>
                <w:sz w:val="22"/>
                <w:szCs w:val="22"/>
              </w:rPr>
              <w:t>Wyorywacz klamrowy (nr inw. 590-01223</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6D25E23A" w14:textId="49C88936" w:rsidR="00B54BA4" w:rsidRPr="00492353" w:rsidRDefault="00B54BA4" w:rsidP="00B54BA4">
            <w:pPr>
              <w:spacing w:before="120"/>
              <w:jc w:val="both"/>
              <w:rPr>
                <w:rFonts w:ascii="Cambria" w:hAnsi="Cambria" w:cs="Arial"/>
                <w:color w:val="000000"/>
                <w:sz w:val="22"/>
                <w:szCs w:val="22"/>
              </w:rPr>
            </w:pPr>
            <w:r>
              <w:rPr>
                <w:rFonts w:ascii="Cambria" w:hAnsi="Cambria" w:cs="Arial"/>
                <w:color w:val="000000"/>
                <w:sz w:val="22"/>
                <w:szCs w:val="22"/>
              </w:rPr>
              <w:t>250,00</w:t>
            </w:r>
          </w:p>
        </w:tc>
        <w:tc>
          <w:tcPr>
            <w:tcW w:w="851" w:type="pct"/>
            <w:tcBorders>
              <w:top w:val="single" w:sz="4" w:space="0" w:color="000000"/>
              <w:left w:val="single" w:sz="4" w:space="0" w:color="000000"/>
              <w:bottom w:val="single" w:sz="4" w:space="0" w:color="000000"/>
              <w:right w:val="single" w:sz="4" w:space="0" w:color="000000"/>
            </w:tcBorders>
          </w:tcPr>
          <w:p w14:paraId="6164BB16" w14:textId="1CFFABBD" w:rsidR="00B54BA4" w:rsidRPr="00492353" w:rsidRDefault="00B54BA4" w:rsidP="00B54BA4">
            <w:pPr>
              <w:spacing w:before="120"/>
              <w:jc w:val="both"/>
              <w:rPr>
                <w:rFonts w:ascii="Cambria" w:hAnsi="Cambria" w:cs="Arial"/>
                <w:color w:val="000000"/>
                <w:sz w:val="22"/>
                <w:szCs w:val="22"/>
              </w:rPr>
            </w:pPr>
            <w:r>
              <w:rPr>
                <w:rFonts w:ascii="Cambria" w:hAnsi="Cambria" w:cs="Arial"/>
                <w:color w:val="000000"/>
                <w:sz w:val="22"/>
                <w:szCs w:val="22"/>
              </w:rPr>
              <w:t>307,50</w:t>
            </w:r>
          </w:p>
        </w:tc>
      </w:tr>
      <w:tr w:rsidR="00B54BA4" w:rsidRPr="00492353" w14:paraId="6CB443C5"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33DE5C53" w14:textId="77777777" w:rsidR="00B54BA4" w:rsidRPr="00492353" w:rsidRDefault="00B54BA4" w:rsidP="00B54BA4">
            <w:pPr>
              <w:spacing w:before="120"/>
              <w:jc w:val="both"/>
              <w:rPr>
                <w:rFonts w:ascii="Cambria" w:hAnsi="Cambria" w:cs="Arial"/>
                <w:color w:val="000000"/>
                <w:sz w:val="22"/>
                <w:szCs w:val="22"/>
              </w:rPr>
            </w:pPr>
            <w:r w:rsidRPr="00492353">
              <w:rPr>
                <w:rFonts w:ascii="Cambria" w:hAnsi="Cambria" w:cs="Arial"/>
                <w:color w:val="000000"/>
                <w:sz w:val="22"/>
                <w:szCs w:val="22"/>
              </w:rPr>
              <w:t>2.</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488A235" w14:textId="18A46593" w:rsidR="00B54BA4" w:rsidRPr="00492353" w:rsidRDefault="00B54BA4" w:rsidP="00B54BA4">
            <w:pPr>
              <w:spacing w:before="120"/>
              <w:jc w:val="both"/>
              <w:rPr>
                <w:rFonts w:ascii="Cambria" w:hAnsi="Cambria" w:cs="Arial"/>
                <w:color w:val="000000"/>
                <w:sz w:val="22"/>
                <w:szCs w:val="22"/>
              </w:rPr>
            </w:pPr>
            <w:r w:rsidRPr="00306489">
              <w:rPr>
                <w:rFonts w:ascii="Cambria" w:hAnsi="Cambria" w:cs="Arial"/>
                <w:color w:val="000000"/>
                <w:sz w:val="22"/>
                <w:szCs w:val="22"/>
              </w:rPr>
              <w:t>Szparownik (nr inw. 590-01343)</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8C3C517" w14:textId="0156788F" w:rsidR="00B54BA4" w:rsidRPr="00492353" w:rsidRDefault="00B54BA4" w:rsidP="00B54BA4">
            <w:pPr>
              <w:spacing w:before="120"/>
              <w:jc w:val="both"/>
              <w:rPr>
                <w:rFonts w:ascii="Cambria" w:hAnsi="Cambria" w:cs="Arial"/>
                <w:color w:val="000000"/>
                <w:sz w:val="22"/>
                <w:szCs w:val="22"/>
              </w:rPr>
            </w:pPr>
            <w:r>
              <w:rPr>
                <w:rFonts w:ascii="Cambria" w:hAnsi="Cambria" w:cs="Arial"/>
                <w:color w:val="000000"/>
                <w:sz w:val="22"/>
                <w:szCs w:val="22"/>
              </w:rPr>
              <w:t>250,00</w:t>
            </w:r>
          </w:p>
        </w:tc>
        <w:tc>
          <w:tcPr>
            <w:tcW w:w="851" w:type="pct"/>
            <w:tcBorders>
              <w:top w:val="single" w:sz="4" w:space="0" w:color="000000"/>
              <w:left w:val="single" w:sz="4" w:space="0" w:color="000000"/>
              <w:bottom w:val="single" w:sz="4" w:space="0" w:color="000000"/>
              <w:right w:val="single" w:sz="4" w:space="0" w:color="000000"/>
            </w:tcBorders>
          </w:tcPr>
          <w:p w14:paraId="496CC451" w14:textId="2D460004" w:rsidR="00B54BA4" w:rsidRPr="00492353" w:rsidRDefault="00B54BA4" w:rsidP="00B54BA4">
            <w:pPr>
              <w:spacing w:before="120"/>
              <w:jc w:val="both"/>
              <w:rPr>
                <w:rFonts w:ascii="Cambria" w:hAnsi="Cambria" w:cs="Arial"/>
                <w:color w:val="000000"/>
                <w:sz w:val="22"/>
                <w:szCs w:val="22"/>
              </w:rPr>
            </w:pPr>
            <w:r>
              <w:rPr>
                <w:rFonts w:ascii="Cambria" w:hAnsi="Cambria" w:cs="Arial"/>
                <w:color w:val="000000"/>
                <w:sz w:val="22"/>
                <w:szCs w:val="22"/>
              </w:rPr>
              <w:t>307,50</w:t>
            </w:r>
          </w:p>
        </w:tc>
      </w:tr>
      <w:tr w:rsidR="00B54BA4" w:rsidRPr="00492353" w14:paraId="728A5F0C"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A98CF6E" w14:textId="77777777" w:rsidR="00B54BA4" w:rsidRPr="00492353" w:rsidRDefault="00B54BA4" w:rsidP="00B54BA4">
            <w:pPr>
              <w:spacing w:before="120"/>
              <w:jc w:val="both"/>
              <w:rPr>
                <w:rFonts w:ascii="Cambria" w:hAnsi="Cambria" w:cs="Arial"/>
                <w:color w:val="000000"/>
                <w:sz w:val="22"/>
                <w:szCs w:val="22"/>
              </w:rPr>
            </w:pPr>
            <w:r w:rsidRPr="00492353">
              <w:rPr>
                <w:rFonts w:ascii="Cambria" w:hAnsi="Cambria" w:cs="Arial"/>
                <w:color w:val="000000"/>
                <w:sz w:val="22"/>
                <w:szCs w:val="22"/>
              </w:rPr>
              <w:t>3.</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35A9A56" w14:textId="3325F03A" w:rsidR="00B54BA4" w:rsidRPr="00492353" w:rsidRDefault="00B54BA4" w:rsidP="00B54BA4">
            <w:pPr>
              <w:spacing w:before="120"/>
              <w:jc w:val="both"/>
              <w:rPr>
                <w:rFonts w:ascii="Cambria" w:hAnsi="Cambria" w:cs="Arial"/>
                <w:color w:val="000000"/>
                <w:sz w:val="22"/>
                <w:szCs w:val="22"/>
              </w:rPr>
            </w:pPr>
            <w:r w:rsidRPr="00306489">
              <w:rPr>
                <w:rFonts w:ascii="Cambria" w:hAnsi="Cambria" w:cs="Arial"/>
                <w:color w:val="000000"/>
                <w:sz w:val="22"/>
                <w:szCs w:val="22"/>
              </w:rPr>
              <w:t>Siewnik szkółkarski typ 84 (nr inw. 590-01344)</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5DF93E2" w14:textId="1F998682" w:rsidR="00B54BA4" w:rsidRPr="00492353" w:rsidRDefault="00B54BA4" w:rsidP="00B54BA4">
            <w:pPr>
              <w:spacing w:before="120"/>
              <w:jc w:val="both"/>
              <w:rPr>
                <w:rFonts w:ascii="Cambria" w:hAnsi="Cambria" w:cs="Arial"/>
                <w:color w:val="000000"/>
                <w:sz w:val="22"/>
                <w:szCs w:val="22"/>
              </w:rPr>
            </w:pPr>
            <w:r>
              <w:rPr>
                <w:rFonts w:ascii="Cambria" w:hAnsi="Cambria" w:cs="Arial"/>
                <w:color w:val="000000"/>
                <w:sz w:val="22"/>
                <w:szCs w:val="22"/>
              </w:rPr>
              <w:t>250,00</w:t>
            </w:r>
          </w:p>
        </w:tc>
        <w:tc>
          <w:tcPr>
            <w:tcW w:w="851" w:type="pct"/>
            <w:tcBorders>
              <w:top w:val="single" w:sz="4" w:space="0" w:color="000000"/>
              <w:left w:val="single" w:sz="4" w:space="0" w:color="000000"/>
              <w:bottom w:val="single" w:sz="4" w:space="0" w:color="000000"/>
              <w:right w:val="single" w:sz="4" w:space="0" w:color="000000"/>
            </w:tcBorders>
          </w:tcPr>
          <w:p w14:paraId="5D39193F" w14:textId="37DA18DB" w:rsidR="00B54BA4" w:rsidRPr="00492353" w:rsidRDefault="00B54BA4" w:rsidP="00B54BA4">
            <w:pPr>
              <w:spacing w:before="120"/>
              <w:jc w:val="both"/>
              <w:rPr>
                <w:rFonts w:ascii="Cambria" w:hAnsi="Cambria" w:cs="Arial"/>
                <w:color w:val="000000"/>
                <w:sz w:val="22"/>
                <w:szCs w:val="22"/>
              </w:rPr>
            </w:pPr>
            <w:r>
              <w:rPr>
                <w:rFonts w:ascii="Cambria" w:hAnsi="Cambria" w:cs="Arial"/>
                <w:color w:val="000000"/>
                <w:sz w:val="22"/>
                <w:szCs w:val="22"/>
              </w:rPr>
              <w:t>307,50</w:t>
            </w:r>
          </w:p>
        </w:tc>
      </w:tr>
      <w:tr w:rsidR="00B54BA4" w:rsidRPr="00492353" w14:paraId="47E3223F"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416D5568" w14:textId="77777777" w:rsidR="00B54BA4" w:rsidRPr="00492353" w:rsidRDefault="00B54BA4" w:rsidP="00B54BA4">
            <w:pPr>
              <w:spacing w:before="120"/>
              <w:jc w:val="both"/>
              <w:rPr>
                <w:rFonts w:ascii="Cambria" w:hAnsi="Cambria" w:cs="Arial"/>
                <w:color w:val="000000"/>
                <w:sz w:val="22"/>
                <w:szCs w:val="22"/>
              </w:rPr>
            </w:pPr>
            <w:r w:rsidRPr="00492353">
              <w:rPr>
                <w:rFonts w:ascii="Cambria" w:hAnsi="Cambria" w:cs="Arial"/>
                <w:color w:val="000000"/>
                <w:sz w:val="22"/>
                <w:szCs w:val="22"/>
              </w:rPr>
              <w:t>4.</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1A724EF9" w14:textId="5EE894C8" w:rsidR="00B54BA4" w:rsidRPr="00492353" w:rsidRDefault="00B54BA4" w:rsidP="00B54BA4">
            <w:pPr>
              <w:spacing w:before="120"/>
              <w:jc w:val="both"/>
              <w:rPr>
                <w:rFonts w:ascii="Cambria" w:hAnsi="Cambria" w:cs="Arial"/>
                <w:color w:val="000000"/>
                <w:sz w:val="22"/>
                <w:szCs w:val="22"/>
              </w:rPr>
            </w:pPr>
            <w:r w:rsidRPr="00306489">
              <w:rPr>
                <w:rFonts w:ascii="Cambria" w:hAnsi="Cambria" w:cs="Arial"/>
                <w:color w:val="000000"/>
                <w:sz w:val="22"/>
                <w:szCs w:val="22"/>
              </w:rPr>
              <w:t>Wyorywacz szkółkarski aktywny 1300 (nr inw. 590-01539)</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E4C7848" w14:textId="7744C5B6" w:rsidR="00B54BA4" w:rsidRPr="00492353" w:rsidRDefault="00B54BA4" w:rsidP="00B54BA4">
            <w:pPr>
              <w:spacing w:before="120"/>
              <w:jc w:val="both"/>
              <w:rPr>
                <w:rFonts w:ascii="Cambria" w:hAnsi="Cambria" w:cs="Arial"/>
                <w:color w:val="000000"/>
                <w:sz w:val="22"/>
                <w:szCs w:val="22"/>
              </w:rPr>
            </w:pPr>
            <w:r>
              <w:rPr>
                <w:rFonts w:ascii="Cambria" w:hAnsi="Cambria" w:cs="Arial"/>
                <w:color w:val="000000"/>
                <w:sz w:val="22"/>
                <w:szCs w:val="22"/>
              </w:rPr>
              <w:t>250,00</w:t>
            </w:r>
          </w:p>
        </w:tc>
        <w:tc>
          <w:tcPr>
            <w:tcW w:w="851" w:type="pct"/>
            <w:tcBorders>
              <w:top w:val="single" w:sz="4" w:space="0" w:color="000000"/>
              <w:left w:val="single" w:sz="4" w:space="0" w:color="000000"/>
              <w:bottom w:val="single" w:sz="4" w:space="0" w:color="000000"/>
              <w:right w:val="single" w:sz="4" w:space="0" w:color="000000"/>
            </w:tcBorders>
          </w:tcPr>
          <w:p w14:paraId="46AF231E" w14:textId="1E35387D" w:rsidR="00B54BA4" w:rsidRPr="00492353" w:rsidRDefault="00B54BA4" w:rsidP="00B54BA4">
            <w:pPr>
              <w:spacing w:before="120"/>
              <w:jc w:val="both"/>
              <w:rPr>
                <w:rFonts w:ascii="Cambria" w:hAnsi="Cambria" w:cs="Arial"/>
                <w:color w:val="000000"/>
                <w:sz w:val="22"/>
                <w:szCs w:val="22"/>
              </w:rPr>
            </w:pPr>
            <w:r>
              <w:rPr>
                <w:rFonts w:ascii="Cambria" w:hAnsi="Cambria" w:cs="Arial"/>
                <w:color w:val="000000"/>
                <w:sz w:val="22"/>
                <w:szCs w:val="22"/>
              </w:rPr>
              <w:t>307,50</w:t>
            </w:r>
          </w:p>
        </w:tc>
      </w:tr>
    </w:tbl>
    <w:p w14:paraId="72C948DF" w14:textId="77777777" w:rsidR="002653EA" w:rsidRPr="00492353" w:rsidRDefault="002653EA" w:rsidP="00CD47A1">
      <w:pPr>
        <w:suppressAutoHyphens w:val="0"/>
        <w:spacing w:before="120"/>
        <w:ind w:left="567"/>
        <w:rPr>
          <w:rFonts w:ascii="Cambria" w:hAnsi="Cambria"/>
          <w:b/>
          <w:bCs/>
          <w:sz w:val="22"/>
          <w:szCs w:val="22"/>
        </w:rPr>
      </w:pPr>
    </w:p>
    <w:p w14:paraId="4F33CBAD" w14:textId="7FE1A370" w:rsidR="00833B58" w:rsidRPr="00492353" w:rsidRDefault="00833B58" w:rsidP="00CD47A1">
      <w:pPr>
        <w:suppressAutoHyphens w:val="0"/>
        <w:spacing w:before="120"/>
        <w:jc w:val="center"/>
        <w:rPr>
          <w:rFonts w:ascii="Cambria" w:hAnsi="Cambria"/>
          <w:b/>
          <w:bCs/>
          <w:sz w:val="22"/>
          <w:szCs w:val="22"/>
        </w:rPr>
      </w:pPr>
      <w:r w:rsidRPr="00492353">
        <w:rPr>
          <w:rFonts w:ascii="Cambria" w:hAnsi="Cambria"/>
          <w:b/>
          <w:bCs/>
          <w:sz w:val="22"/>
          <w:szCs w:val="22"/>
        </w:rPr>
        <w:t>§ 6</w:t>
      </w:r>
      <w:r w:rsidR="00C2481E">
        <w:rPr>
          <w:rFonts w:ascii="Cambria" w:hAnsi="Cambria"/>
          <w:b/>
          <w:bCs/>
          <w:sz w:val="22"/>
          <w:szCs w:val="22"/>
        </w:rPr>
        <w:br/>
      </w:r>
      <w:r w:rsidRPr="00492353">
        <w:rPr>
          <w:rFonts w:ascii="Cambria" w:hAnsi="Cambria"/>
          <w:b/>
          <w:bCs/>
          <w:sz w:val="22"/>
          <w:szCs w:val="22"/>
        </w:rPr>
        <w:t>Warunki płatności</w:t>
      </w:r>
    </w:p>
    <w:p w14:paraId="11199BA5" w14:textId="717E107E" w:rsidR="00DF7AB0" w:rsidRPr="002A0FEC" w:rsidRDefault="003A4433"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w:t>
      </w:r>
      <w:r w:rsidR="00CF06C6">
        <w:rPr>
          <w:rFonts w:ascii="Cambria" w:hAnsi="Cambria"/>
          <w:sz w:val="22"/>
          <w:szCs w:val="22"/>
        </w:rPr>
        <w:t xml:space="preserve"> podpisaniu protokołu zdawczo-odbiorczego.</w:t>
      </w:r>
      <w:r w:rsidR="00181D33">
        <w:rPr>
          <w:rFonts w:ascii="Cambria" w:hAnsi="Cambria"/>
          <w:sz w:val="22"/>
          <w:szCs w:val="22"/>
        </w:rPr>
        <w:t xml:space="preserve"> </w:t>
      </w:r>
    </w:p>
    <w:p w14:paraId="1E74BCB8" w14:textId="19D09923" w:rsidR="003A4433" w:rsidRDefault="00FB635D"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lastRenderedPageBreak/>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CF06C6">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7F78A606" w14:textId="0E47EF42" w:rsidR="002E6068" w:rsidRDefault="00245A50"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784F68">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52862373" w14:textId="78B27C48" w:rsidR="00075B08" w:rsidRDefault="008F0A12" w:rsidP="00CD47A1">
      <w:pPr>
        <w:numPr>
          <w:ilvl w:val="0"/>
          <w:numId w:val="17"/>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5AD76C66" w14:textId="77777777" w:rsidR="004E21A8" w:rsidRPr="00492353" w:rsidRDefault="004E21A8" w:rsidP="00CD47A1">
      <w:pPr>
        <w:suppressAutoHyphens w:val="0"/>
        <w:spacing w:before="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15666D95" w14:textId="77777777" w:rsidR="004E21A8" w:rsidRPr="00492353" w:rsidRDefault="00BD3921"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586AF85" w14:textId="77777777" w:rsidR="004E21A8" w:rsidRPr="00492353" w:rsidRDefault="003762F3"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6B08323E"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347C65D1" w14:textId="77777777" w:rsidR="00D441AB" w:rsidRPr="00492353" w:rsidRDefault="004E21A8"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235ACEFB"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6DC334AB" w14:textId="77777777" w:rsidR="004E21A8" w:rsidRPr="00492353" w:rsidRDefault="009D003A"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4C87AE1" w14:textId="77777777" w:rsidR="004E21A8" w:rsidRPr="00492353" w:rsidRDefault="004E21A8"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4A1F0632" w14:textId="77777777" w:rsidR="004E21A8" w:rsidRPr="00492353" w:rsidRDefault="004E21A8" w:rsidP="00CD47A1">
      <w:pPr>
        <w:suppressAutoHyphens w:val="0"/>
        <w:spacing w:before="120"/>
        <w:rPr>
          <w:rFonts w:ascii="Cambria" w:hAnsi="Cambria" w:cs="Arial"/>
          <w:b/>
          <w:sz w:val="22"/>
          <w:szCs w:val="22"/>
          <w:lang w:eastAsia="pl-PL"/>
        </w:rPr>
      </w:pPr>
    </w:p>
    <w:p w14:paraId="233D7AC4" w14:textId="77777777" w:rsidR="004E21A8" w:rsidRPr="00492353" w:rsidRDefault="004E21A8" w:rsidP="00CD47A1">
      <w:pPr>
        <w:keepNext/>
        <w:suppressAutoHyphens w:val="0"/>
        <w:spacing w:before="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1"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1"/>
    </w:p>
    <w:p w14:paraId="089B7970" w14:textId="20F61881" w:rsidR="008A28FC" w:rsidRPr="005B4030" w:rsidRDefault="008A28FC" w:rsidP="00CD47A1">
      <w:pPr>
        <w:numPr>
          <w:ilvl w:val="0"/>
          <w:numId w:val="6"/>
        </w:numPr>
        <w:suppressAutoHyphens w:val="0"/>
        <w:autoSpaceDE w:val="0"/>
        <w:autoSpaceDN w:val="0"/>
        <w:adjustRightInd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CF06C6">
        <w:rPr>
          <w:rFonts w:ascii="Cambria" w:hAnsi="Cambria"/>
          <w:sz w:val="22"/>
          <w:szCs w:val="22"/>
        </w:rPr>
        <w:t xml:space="preserve"> Opoczno</w:t>
      </w:r>
      <w:r w:rsidR="00466B01" w:rsidRPr="005B4030">
        <w:rPr>
          <w:rFonts w:ascii="Cambria" w:hAnsi="Cambria"/>
          <w:sz w:val="22"/>
          <w:szCs w:val="22"/>
        </w:rPr>
        <w:t xml:space="preserve"> (Szkółka Leśna </w:t>
      </w:r>
      <w:r w:rsidR="00CF06C6">
        <w:rPr>
          <w:rFonts w:ascii="Cambria" w:hAnsi="Cambria"/>
          <w:sz w:val="22"/>
          <w:szCs w:val="22"/>
        </w:rPr>
        <w:t>Bukowiec Opoczyński)</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F8E750F" w14:textId="77777777" w:rsidR="004E21A8" w:rsidRPr="00492353" w:rsidRDefault="00D462F8" w:rsidP="00CD47A1">
      <w:pPr>
        <w:numPr>
          <w:ilvl w:val="0"/>
          <w:numId w:val="6"/>
        </w:numPr>
        <w:suppressAutoHyphens w:val="0"/>
        <w:autoSpaceDE w:val="0"/>
        <w:autoSpaceDN w:val="0"/>
        <w:adjustRightInd w:val="0"/>
        <w:spacing w:before="120"/>
        <w:ind w:left="567" w:hanging="567"/>
        <w:jc w:val="both"/>
        <w:rPr>
          <w:rFonts w:ascii="Cambria" w:hAnsi="Cambria"/>
          <w:sz w:val="22"/>
          <w:szCs w:val="22"/>
          <w:lang w:eastAsia="pl-PL"/>
        </w:rPr>
      </w:pPr>
      <w:r w:rsidRPr="00492353">
        <w:rPr>
          <w:rFonts w:ascii="Cambria" w:hAnsi="Cambria"/>
          <w:sz w:val="22"/>
          <w:szCs w:val="22"/>
          <w:lang w:eastAsia="pl-PL"/>
        </w:rPr>
        <w:lastRenderedPageBreak/>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1CDAEB2B" w14:textId="77777777" w:rsidR="004E21A8" w:rsidRPr="00492353" w:rsidRDefault="004E21A8" w:rsidP="00CD47A1">
      <w:pPr>
        <w:suppressAutoHyphens w:val="0"/>
        <w:spacing w:before="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157C8BF8" w14:textId="77777777" w:rsidR="004E21A8" w:rsidRPr="00492353" w:rsidRDefault="00607D14" w:rsidP="00CD47A1">
      <w:pPr>
        <w:tabs>
          <w:tab w:val="left" w:pos="567"/>
        </w:tabs>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6612572C" w14:textId="77777777" w:rsidR="004E21A8" w:rsidRPr="00492353" w:rsidRDefault="004E21A8"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68A72805" w14:textId="77777777" w:rsidR="00607D1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6FB73D60" w14:textId="04DCFD19" w:rsidR="00466B01" w:rsidRPr="00492353" w:rsidRDefault="00607D1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p>
    <w:p w14:paraId="63BA8BDA" w14:textId="77777777" w:rsidR="0061639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06940D54" w14:textId="77777777" w:rsidR="00616394" w:rsidRPr="00492353" w:rsidRDefault="0061639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60D8A761"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729A30FE" w14:textId="77777777" w:rsidR="00C4289B" w:rsidRPr="00C616C6"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0566AAD"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2E471FA1" w14:textId="77777777" w:rsidR="004E21A8" w:rsidRPr="00492353" w:rsidRDefault="00104198" w:rsidP="00CD47A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7995207A" w14:textId="49C37533"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CF06C6">
        <w:rPr>
          <w:rFonts w:ascii="Cambria" w:hAnsi="Cambria" w:cs="Arial"/>
          <w:sz w:val="22"/>
          <w:szCs w:val="22"/>
          <w:lang w:eastAsia="pl-PL"/>
        </w:rPr>
        <w:t>Sitowa 15</w:t>
      </w:r>
      <w:r w:rsidR="00C54DC8">
        <w:rPr>
          <w:rFonts w:ascii="Cambria" w:hAnsi="Cambria" w:cs="Arial"/>
          <w:sz w:val="22"/>
          <w:szCs w:val="22"/>
          <w:lang w:eastAsia="pl-PL"/>
        </w:rPr>
        <w:t>, 26-300 Opoczno</w:t>
      </w:r>
    </w:p>
    <w:p w14:paraId="690BE2FA" w14:textId="406D4425"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r>
      <w:r w:rsidR="00CF06C6" w:rsidRPr="00CF06C6">
        <w:rPr>
          <w:rFonts w:ascii="Cambria" w:hAnsi="Cambria" w:cs="Arial"/>
          <w:sz w:val="22"/>
          <w:szCs w:val="22"/>
          <w:lang w:eastAsia="pl-PL"/>
        </w:rPr>
        <w:t xml:space="preserve">(44) 755 18 </w:t>
      </w:r>
      <w:r w:rsidR="00CF06C6">
        <w:rPr>
          <w:rFonts w:ascii="Cambria" w:hAnsi="Cambria" w:cs="Arial"/>
          <w:sz w:val="22"/>
          <w:szCs w:val="22"/>
          <w:lang w:eastAsia="pl-PL"/>
        </w:rPr>
        <w:t>90</w:t>
      </w:r>
    </w:p>
    <w:p w14:paraId="080F7800" w14:textId="38B69910"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Fax: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CF06C6">
        <w:rPr>
          <w:rFonts w:ascii="Cambria" w:hAnsi="Cambria" w:cs="Arial"/>
          <w:sz w:val="22"/>
          <w:szCs w:val="22"/>
          <w:lang w:eastAsia="pl-PL"/>
        </w:rPr>
        <w:t>(44) 755 18 70</w:t>
      </w:r>
    </w:p>
    <w:p w14:paraId="547B500C" w14:textId="1E0CD9B5"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e-mail: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CF06C6">
        <w:rPr>
          <w:rFonts w:ascii="Cambria" w:hAnsi="Cambria" w:cs="Arial"/>
          <w:sz w:val="22"/>
          <w:szCs w:val="22"/>
          <w:lang w:eastAsia="pl-PL"/>
        </w:rPr>
        <w:t>opoczno@lodz.lasy.gov.pl</w:t>
      </w:r>
    </w:p>
    <w:p w14:paraId="19BAB11B" w14:textId="77777777" w:rsidR="004E21A8" w:rsidRPr="00492353" w:rsidRDefault="00104198" w:rsidP="00CD47A1">
      <w:pPr>
        <w:keepNext/>
        <w:suppressAutoHyphens w:val="0"/>
        <w:spacing w:before="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2A291CF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4A215B"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4EE54CE"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26385E3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B845095"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E1438B8"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68D0EDD1" w14:textId="77777777" w:rsidR="00104198" w:rsidRPr="00492353" w:rsidRDefault="0010419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 xml:space="preserve">Wydzierżawiający również wyznaczy osoby uprawnione z jego strony do </w:t>
      </w:r>
      <w:r w:rsidR="003D1B69" w:rsidRPr="00492353">
        <w:rPr>
          <w:rFonts w:ascii="Cambria" w:hAnsi="Cambria" w:cs="Arial"/>
          <w:sz w:val="22"/>
          <w:szCs w:val="22"/>
          <w:lang w:eastAsia="en-US"/>
        </w:rPr>
        <w:lastRenderedPageBreak/>
        <w:t>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3240583F" w14:textId="77777777" w:rsidR="009640F5" w:rsidRPr="00492353" w:rsidRDefault="008F1E0F"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6986433F" w14:textId="77777777" w:rsidR="009E4F98" w:rsidRPr="00492353" w:rsidRDefault="004E21A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5ECECA56" w14:textId="77777777" w:rsidR="009E4F98" w:rsidRPr="00C4289B" w:rsidRDefault="009E4F9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18520AA8"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1E6F8222" w14:textId="77777777" w:rsidR="004E21A8" w:rsidRPr="00492353" w:rsidRDefault="008F0A12"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36E0278C" w14:textId="1A98A28A" w:rsidR="004E21A8" w:rsidRPr="00492353" w:rsidRDefault="004E21A8"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784F68" w:rsidRPr="00492353">
        <w:rPr>
          <w:rFonts w:ascii="Cambria" w:hAnsi="Cambria" w:cs="Arial"/>
          <w:sz w:val="22"/>
          <w:szCs w:val="22"/>
          <w:lang w:eastAsia="pl-PL"/>
        </w:rPr>
        <w:t>Dzierżawca</w:t>
      </w:r>
      <w:r w:rsidRPr="00492353">
        <w:rPr>
          <w:rFonts w:ascii="Cambria" w:hAnsi="Cambria" w:cs="Arial"/>
          <w:sz w:val="22"/>
          <w:szCs w:val="22"/>
          <w:lang w:eastAsia="pl-PL"/>
        </w:rPr>
        <w:t xml:space="preserve">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24F8C721" w14:textId="77777777" w:rsidR="004E21A8" w:rsidRPr="00492353" w:rsidRDefault="004E21A8" w:rsidP="00CD47A1">
      <w:pPr>
        <w:keepNext/>
        <w:suppressAutoHyphens w:val="0"/>
        <w:spacing w:before="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76FBF3FC"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3ACBF0D3"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3CE2A63E"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5E107F53" w14:textId="77777777" w:rsidR="00215462" w:rsidRPr="00492353" w:rsidRDefault="00215462" w:rsidP="00CD47A1">
      <w:pPr>
        <w:spacing w:before="120"/>
        <w:jc w:val="both"/>
        <w:rPr>
          <w:rFonts w:ascii="Cambria" w:hAnsi="Cambria"/>
          <w:sz w:val="22"/>
          <w:szCs w:val="22"/>
        </w:rPr>
      </w:pPr>
    </w:p>
    <w:p w14:paraId="39F17516" w14:textId="035F0E14" w:rsidR="00944652" w:rsidRDefault="00AD0891" w:rsidP="00CD47A1">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p w14:paraId="70ABCE49" w14:textId="0F05C652" w:rsidR="00BC5DC9" w:rsidRDefault="00BC5DC9" w:rsidP="00CD47A1">
      <w:pPr>
        <w:tabs>
          <w:tab w:val="left" w:pos="1134"/>
        </w:tabs>
        <w:suppressAutoHyphens w:val="0"/>
        <w:spacing w:before="120"/>
        <w:ind w:left="567"/>
        <w:rPr>
          <w:rFonts w:ascii="Cambria" w:hAnsi="Cambria"/>
          <w:b/>
          <w:bCs/>
          <w:sz w:val="22"/>
          <w:szCs w:val="22"/>
        </w:rPr>
      </w:pPr>
    </w:p>
    <w:p w14:paraId="6B95E545" w14:textId="0014C83F" w:rsidR="00BC5DC9" w:rsidRDefault="00BC5DC9" w:rsidP="00CD47A1">
      <w:pPr>
        <w:tabs>
          <w:tab w:val="left" w:pos="1134"/>
        </w:tabs>
        <w:suppressAutoHyphens w:val="0"/>
        <w:spacing w:before="120"/>
        <w:ind w:left="567"/>
        <w:rPr>
          <w:rFonts w:ascii="Cambria" w:hAnsi="Cambria"/>
          <w:b/>
          <w:bCs/>
          <w:sz w:val="22"/>
          <w:szCs w:val="22"/>
        </w:rPr>
      </w:pPr>
    </w:p>
    <w:p w14:paraId="0B5E717F" w14:textId="77777777" w:rsidR="00BC5DC9" w:rsidRDefault="00BC5DC9" w:rsidP="00BC5DC9">
      <w:pPr>
        <w:tabs>
          <w:tab w:val="left" w:pos="1134"/>
        </w:tabs>
        <w:suppressAutoHyphens w:val="0"/>
        <w:spacing w:before="120"/>
        <w:ind w:left="567"/>
        <w:jc w:val="center"/>
        <w:rPr>
          <w:rFonts w:ascii="Cambria" w:hAnsi="Cambria"/>
          <w:b/>
          <w:bCs/>
          <w:sz w:val="22"/>
          <w:szCs w:val="22"/>
        </w:rPr>
      </w:pPr>
    </w:p>
    <w:p w14:paraId="25626EA2" w14:textId="77777777" w:rsidR="00BC5DC9" w:rsidRDefault="00BC5DC9" w:rsidP="00BC5DC9">
      <w:pPr>
        <w:tabs>
          <w:tab w:val="left" w:pos="1134"/>
        </w:tabs>
        <w:suppressAutoHyphens w:val="0"/>
        <w:spacing w:before="120"/>
        <w:ind w:left="567"/>
        <w:jc w:val="center"/>
        <w:rPr>
          <w:rFonts w:ascii="Cambria" w:hAnsi="Cambria"/>
          <w:b/>
          <w:bCs/>
          <w:sz w:val="22"/>
          <w:szCs w:val="22"/>
        </w:rPr>
      </w:pPr>
    </w:p>
    <w:p w14:paraId="0800E6E0" w14:textId="77777777" w:rsidR="00BC5DC9" w:rsidRDefault="00BC5DC9" w:rsidP="00BC5DC9">
      <w:pPr>
        <w:tabs>
          <w:tab w:val="left" w:pos="1134"/>
        </w:tabs>
        <w:suppressAutoHyphens w:val="0"/>
        <w:spacing w:before="120"/>
        <w:ind w:left="567"/>
        <w:jc w:val="center"/>
        <w:rPr>
          <w:rFonts w:ascii="Cambria" w:hAnsi="Cambria"/>
          <w:b/>
          <w:bCs/>
          <w:sz w:val="22"/>
          <w:szCs w:val="22"/>
        </w:rPr>
      </w:pPr>
    </w:p>
    <w:p w14:paraId="2A09D2AF" w14:textId="77777777" w:rsidR="00BC5DC9" w:rsidRDefault="00BC5DC9" w:rsidP="00BC5DC9">
      <w:pPr>
        <w:tabs>
          <w:tab w:val="left" w:pos="1134"/>
        </w:tabs>
        <w:suppressAutoHyphens w:val="0"/>
        <w:spacing w:before="120"/>
        <w:ind w:left="567"/>
        <w:jc w:val="center"/>
        <w:rPr>
          <w:rFonts w:ascii="Cambria" w:hAnsi="Cambria"/>
          <w:b/>
          <w:bCs/>
          <w:sz w:val="22"/>
          <w:szCs w:val="22"/>
        </w:rPr>
      </w:pPr>
    </w:p>
    <w:p w14:paraId="4A34B5F2" w14:textId="77777777" w:rsidR="00BC5DC9" w:rsidRDefault="00BC5DC9" w:rsidP="00BC5DC9">
      <w:pPr>
        <w:tabs>
          <w:tab w:val="left" w:pos="1134"/>
        </w:tabs>
        <w:suppressAutoHyphens w:val="0"/>
        <w:spacing w:before="120"/>
        <w:ind w:left="567"/>
        <w:jc w:val="center"/>
        <w:rPr>
          <w:rFonts w:ascii="Cambria" w:hAnsi="Cambria"/>
          <w:b/>
          <w:bCs/>
          <w:sz w:val="22"/>
          <w:szCs w:val="22"/>
        </w:rPr>
      </w:pPr>
    </w:p>
    <w:p w14:paraId="75E31EA3" w14:textId="77777777" w:rsidR="00BC5DC9" w:rsidRDefault="00BC5DC9" w:rsidP="00BC5DC9">
      <w:pPr>
        <w:tabs>
          <w:tab w:val="left" w:pos="1134"/>
        </w:tabs>
        <w:suppressAutoHyphens w:val="0"/>
        <w:spacing w:before="120"/>
        <w:ind w:left="567"/>
        <w:jc w:val="center"/>
        <w:rPr>
          <w:rFonts w:ascii="Cambria" w:hAnsi="Cambria"/>
          <w:b/>
          <w:bCs/>
          <w:sz w:val="22"/>
          <w:szCs w:val="22"/>
        </w:rPr>
      </w:pPr>
    </w:p>
    <w:p w14:paraId="5CA9A854" w14:textId="688E0233" w:rsidR="00BC5DC9" w:rsidRPr="00BC5DC9" w:rsidRDefault="00BC5DC9" w:rsidP="00BC5DC9">
      <w:pPr>
        <w:tabs>
          <w:tab w:val="left" w:pos="1134"/>
        </w:tabs>
        <w:suppressAutoHyphens w:val="0"/>
        <w:spacing w:before="120"/>
        <w:jc w:val="center"/>
        <w:rPr>
          <w:rFonts w:ascii="Cambria" w:hAnsi="Cambria"/>
          <w:b/>
          <w:bCs/>
          <w:sz w:val="22"/>
          <w:szCs w:val="22"/>
        </w:rPr>
      </w:pPr>
      <w:r w:rsidRPr="00BC5DC9">
        <w:rPr>
          <w:rFonts w:ascii="Cambria" w:hAnsi="Cambria"/>
          <w:b/>
          <w:bCs/>
          <w:sz w:val="22"/>
          <w:szCs w:val="22"/>
        </w:rPr>
        <w:lastRenderedPageBreak/>
        <w:t>Protokół zdawczo – odbiorczy</w:t>
      </w:r>
    </w:p>
    <w:p w14:paraId="2AF753B8" w14:textId="784AEB93" w:rsidR="00BC5DC9" w:rsidRPr="00BC5DC9" w:rsidRDefault="00BC5DC9" w:rsidP="00BC5DC9">
      <w:pPr>
        <w:tabs>
          <w:tab w:val="left" w:pos="1134"/>
        </w:tabs>
        <w:suppressAutoHyphens w:val="0"/>
        <w:spacing w:before="120"/>
        <w:jc w:val="center"/>
        <w:rPr>
          <w:rFonts w:ascii="Cambria" w:hAnsi="Cambria"/>
          <w:b/>
          <w:bCs/>
          <w:sz w:val="22"/>
          <w:szCs w:val="22"/>
        </w:rPr>
      </w:pPr>
      <w:r w:rsidRPr="00BC5DC9">
        <w:rPr>
          <w:rFonts w:ascii="Cambria" w:hAnsi="Cambria"/>
          <w:b/>
          <w:bCs/>
          <w:sz w:val="22"/>
          <w:szCs w:val="22"/>
        </w:rPr>
        <w:t>(przekazania)</w:t>
      </w:r>
    </w:p>
    <w:p w14:paraId="73AB9101" w14:textId="4F1122C6" w:rsidR="00BC5DC9" w:rsidRPr="00BC5DC9" w:rsidRDefault="00BC5DC9" w:rsidP="00BC5DC9">
      <w:pPr>
        <w:tabs>
          <w:tab w:val="left" w:pos="1134"/>
        </w:tabs>
        <w:suppressAutoHyphens w:val="0"/>
        <w:spacing w:before="120"/>
        <w:jc w:val="center"/>
        <w:rPr>
          <w:rFonts w:ascii="Cambria" w:hAnsi="Cambria"/>
          <w:b/>
          <w:bCs/>
          <w:sz w:val="22"/>
          <w:szCs w:val="22"/>
        </w:rPr>
      </w:pPr>
      <w:r w:rsidRPr="00BC5DC9">
        <w:rPr>
          <w:rFonts w:ascii="Cambria" w:hAnsi="Cambria"/>
          <w:b/>
          <w:bCs/>
          <w:sz w:val="22"/>
          <w:szCs w:val="22"/>
        </w:rPr>
        <w:t xml:space="preserve">do umowy dzierżawy nr </w:t>
      </w:r>
      <w:r w:rsidR="00B83AB2">
        <w:rPr>
          <w:rFonts w:ascii="Cambria" w:hAnsi="Cambria"/>
          <w:b/>
          <w:bCs/>
          <w:sz w:val="22"/>
          <w:szCs w:val="22"/>
        </w:rPr>
        <w:t>_________________</w:t>
      </w:r>
      <w:r w:rsidRPr="00BC5DC9">
        <w:rPr>
          <w:rFonts w:ascii="Cambria" w:hAnsi="Cambria"/>
          <w:b/>
          <w:bCs/>
          <w:sz w:val="22"/>
          <w:szCs w:val="22"/>
        </w:rPr>
        <w:t xml:space="preserve"> z dnia </w:t>
      </w:r>
      <w:r w:rsidR="00B83AB2">
        <w:rPr>
          <w:rFonts w:ascii="Cambria" w:hAnsi="Cambria"/>
          <w:b/>
          <w:bCs/>
          <w:sz w:val="22"/>
          <w:szCs w:val="22"/>
        </w:rPr>
        <w:t>_________________</w:t>
      </w:r>
      <w:r w:rsidR="00B83AB2" w:rsidRPr="00BC5DC9">
        <w:rPr>
          <w:rFonts w:ascii="Cambria" w:hAnsi="Cambria"/>
          <w:b/>
          <w:bCs/>
          <w:sz w:val="22"/>
          <w:szCs w:val="22"/>
        </w:rPr>
        <w:t xml:space="preserve"> </w:t>
      </w:r>
    </w:p>
    <w:p w14:paraId="5365E66F" w14:textId="77777777" w:rsidR="00BC5DC9" w:rsidRDefault="00BC5DC9" w:rsidP="00BC5DC9">
      <w:pPr>
        <w:pStyle w:val="Akapitzlist"/>
        <w:tabs>
          <w:tab w:val="left" w:pos="1134"/>
        </w:tabs>
        <w:suppressAutoHyphens w:val="0"/>
        <w:spacing w:before="120"/>
        <w:ind w:left="1287"/>
        <w:rPr>
          <w:rFonts w:ascii="Cambria" w:hAnsi="Cambria"/>
          <w:bCs/>
          <w:sz w:val="22"/>
          <w:szCs w:val="22"/>
        </w:rPr>
      </w:pPr>
    </w:p>
    <w:p w14:paraId="385A8920" w14:textId="76C735BF" w:rsidR="00BC5DC9" w:rsidRPr="00BC5DC9" w:rsidRDefault="00BC5DC9" w:rsidP="00BC5DC9">
      <w:pPr>
        <w:pStyle w:val="Akapitzlist"/>
        <w:numPr>
          <w:ilvl w:val="0"/>
          <w:numId w:val="23"/>
        </w:numPr>
        <w:tabs>
          <w:tab w:val="left" w:pos="1134"/>
        </w:tabs>
        <w:suppressAutoHyphens w:val="0"/>
        <w:spacing w:before="120"/>
        <w:ind w:left="851" w:hanging="284"/>
        <w:jc w:val="both"/>
        <w:rPr>
          <w:rFonts w:ascii="Cambria" w:hAnsi="Cambria"/>
          <w:bCs/>
          <w:sz w:val="22"/>
          <w:szCs w:val="22"/>
        </w:rPr>
      </w:pPr>
      <w:r w:rsidRPr="00BC5DC9">
        <w:rPr>
          <w:rFonts w:ascii="Cambria" w:hAnsi="Cambria"/>
          <w:bCs/>
          <w:sz w:val="22"/>
          <w:szCs w:val="22"/>
        </w:rPr>
        <w:t>Zgodnie z § 2 ww. umowy przedmiotem dzierżawy są urządzenia i maszyny szkółkarskie:</w:t>
      </w:r>
    </w:p>
    <w:p w14:paraId="27C0962D" w14:textId="77777777" w:rsidR="00BC5DC9" w:rsidRDefault="00BC5DC9" w:rsidP="00BC5DC9">
      <w:pPr>
        <w:pStyle w:val="Akapitzlist"/>
        <w:numPr>
          <w:ilvl w:val="1"/>
          <w:numId w:val="23"/>
        </w:numPr>
        <w:tabs>
          <w:tab w:val="left" w:pos="1276"/>
        </w:tabs>
        <w:suppressAutoHyphens w:val="0"/>
        <w:spacing w:before="120"/>
        <w:ind w:left="1155"/>
        <w:rPr>
          <w:rFonts w:ascii="Cambria" w:hAnsi="Cambria"/>
          <w:bCs/>
          <w:sz w:val="22"/>
          <w:szCs w:val="22"/>
        </w:rPr>
      </w:pPr>
      <w:r w:rsidRPr="00BC5DC9">
        <w:rPr>
          <w:rFonts w:ascii="Cambria" w:hAnsi="Cambria"/>
          <w:bCs/>
          <w:sz w:val="22"/>
          <w:szCs w:val="22"/>
        </w:rPr>
        <w:t>Wyorywacz klamrowy (nr inw. 590-01223);</w:t>
      </w:r>
    </w:p>
    <w:p w14:paraId="6050E49A" w14:textId="77777777" w:rsidR="00BC5DC9" w:rsidRDefault="00BC5DC9" w:rsidP="00BC5DC9">
      <w:pPr>
        <w:pStyle w:val="Akapitzlist"/>
        <w:numPr>
          <w:ilvl w:val="1"/>
          <w:numId w:val="23"/>
        </w:numPr>
        <w:tabs>
          <w:tab w:val="left" w:pos="1276"/>
        </w:tabs>
        <w:suppressAutoHyphens w:val="0"/>
        <w:spacing w:before="120"/>
        <w:ind w:left="1155"/>
        <w:rPr>
          <w:rFonts w:ascii="Cambria" w:hAnsi="Cambria"/>
          <w:bCs/>
          <w:sz w:val="22"/>
          <w:szCs w:val="22"/>
        </w:rPr>
      </w:pPr>
      <w:r w:rsidRPr="00BC5DC9">
        <w:rPr>
          <w:rFonts w:ascii="Cambria" w:hAnsi="Cambria"/>
          <w:bCs/>
          <w:sz w:val="22"/>
          <w:szCs w:val="22"/>
        </w:rPr>
        <w:t>Szparownik (nr inw. 590-01343);</w:t>
      </w:r>
    </w:p>
    <w:p w14:paraId="3746BA56" w14:textId="1FA149B5" w:rsidR="00BC5DC9" w:rsidRDefault="00BC5DC9" w:rsidP="00BC5DC9">
      <w:pPr>
        <w:pStyle w:val="Akapitzlist"/>
        <w:numPr>
          <w:ilvl w:val="1"/>
          <w:numId w:val="23"/>
        </w:numPr>
        <w:tabs>
          <w:tab w:val="left" w:pos="1276"/>
        </w:tabs>
        <w:suppressAutoHyphens w:val="0"/>
        <w:spacing w:before="120"/>
        <w:ind w:left="1155"/>
        <w:rPr>
          <w:rFonts w:ascii="Cambria" w:hAnsi="Cambria"/>
          <w:bCs/>
          <w:sz w:val="22"/>
          <w:szCs w:val="22"/>
        </w:rPr>
      </w:pPr>
      <w:r w:rsidRPr="00BC5DC9">
        <w:rPr>
          <w:rFonts w:ascii="Cambria" w:hAnsi="Cambria"/>
          <w:bCs/>
          <w:sz w:val="22"/>
          <w:szCs w:val="22"/>
        </w:rPr>
        <w:t>Siewnik szkółkarski typ 84 (nr inw. 590-01344);</w:t>
      </w:r>
    </w:p>
    <w:p w14:paraId="570F81AC" w14:textId="2279D756" w:rsidR="00BC5DC9" w:rsidRPr="00BC5DC9" w:rsidRDefault="00BC5DC9" w:rsidP="00BC5DC9">
      <w:pPr>
        <w:pStyle w:val="Akapitzlist"/>
        <w:numPr>
          <w:ilvl w:val="1"/>
          <w:numId w:val="23"/>
        </w:numPr>
        <w:tabs>
          <w:tab w:val="left" w:pos="1276"/>
        </w:tabs>
        <w:suppressAutoHyphens w:val="0"/>
        <w:spacing w:before="120"/>
        <w:ind w:left="1155"/>
        <w:rPr>
          <w:rFonts w:ascii="Cambria" w:hAnsi="Cambria"/>
          <w:bCs/>
          <w:sz w:val="22"/>
          <w:szCs w:val="22"/>
        </w:rPr>
      </w:pPr>
      <w:r w:rsidRPr="00BC5DC9">
        <w:rPr>
          <w:rFonts w:ascii="Cambria" w:hAnsi="Cambria"/>
          <w:bCs/>
          <w:sz w:val="22"/>
          <w:szCs w:val="22"/>
        </w:rPr>
        <w:t>Wyorywacz szkółkarski aktywny 1300 (nr inw. 590-01539);</w:t>
      </w:r>
    </w:p>
    <w:p w14:paraId="75234F35" w14:textId="77777777" w:rsidR="00BC5DC9" w:rsidRDefault="00BC5DC9" w:rsidP="00BC5DC9">
      <w:pPr>
        <w:tabs>
          <w:tab w:val="left" w:pos="1134"/>
        </w:tabs>
        <w:suppressAutoHyphens w:val="0"/>
        <w:spacing w:before="120"/>
        <w:ind w:left="567"/>
        <w:rPr>
          <w:rFonts w:ascii="Cambria" w:hAnsi="Cambria"/>
          <w:bCs/>
          <w:sz w:val="22"/>
          <w:szCs w:val="22"/>
        </w:rPr>
      </w:pPr>
    </w:p>
    <w:p w14:paraId="4130A07A" w14:textId="351B589D" w:rsidR="00BC5DC9" w:rsidRPr="00BC5DC9" w:rsidRDefault="00BC5DC9" w:rsidP="00BC5DC9">
      <w:pPr>
        <w:tabs>
          <w:tab w:val="left" w:pos="1134"/>
        </w:tabs>
        <w:suppressAutoHyphens w:val="0"/>
        <w:spacing w:before="120"/>
        <w:ind w:left="851" w:hanging="284"/>
        <w:jc w:val="both"/>
        <w:rPr>
          <w:rFonts w:ascii="Cambria" w:hAnsi="Cambria"/>
          <w:bCs/>
          <w:sz w:val="22"/>
          <w:szCs w:val="22"/>
        </w:rPr>
      </w:pPr>
      <w:r w:rsidRPr="00BC5DC9">
        <w:rPr>
          <w:rFonts w:ascii="Cambria" w:hAnsi="Cambria"/>
          <w:bCs/>
          <w:sz w:val="22"/>
          <w:szCs w:val="22"/>
        </w:rPr>
        <w:t>II. Dzierżawca oświadcza, że stan techniczny urządzeń będących przedmiotem dzierżawy jest mu znany i zgodnie z postanowieniami umowy bierze w dzierżawę na okres obowiązywania umowy.</w:t>
      </w:r>
    </w:p>
    <w:p w14:paraId="0189514D"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0C009672"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0944FDDC"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36CB9A48"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11BB5DAB" w14:textId="113717CA" w:rsidR="00BC5DC9" w:rsidRDefault="00BC5DC9" w:rsidP="00BC5DC9">
      <w:pPr>
        <w:tabs>
          <w:tab w:val="left" w:pos="1134"/>
        </w:tabs>
        <w:suppressAutoHyphens w:val="0"/>
        <w:spacing w:before="120"/>
        <w:ind w:left="567"/>
        <w:rPr>
          <w:rFonts w:ascii="Cambria" w:hAnsi="Cambria"/>
          <w:bCs/>
          <w:sz w:val="22"/>
          <w:szCs w:val="22"/>
        </w:rPr>
      </w:pPr>
      <w:r w:rsidRPr="00BC5DC9">
        <w:rPr>
          <w:rFonts w:ascii="Cambria" w:hAnsi="Cambria"/>
          <w:bCs/>
          <w:sz w:val="22"/>
          <w:szCs w:val="22"/>
        </w:rPr>
        <w:t xml:space="preserve">Bukowiec Opoczyński, dn. </w:t>
      </w:r>
      <w:r>
        <w:rPr>
          <w:rFonts w:ascii="Cambria" w:hAnsi="Cambria"/>
          <w:bCs/>
          <w:sz w:val="22"/>
          <w:szCs w:val="22"/>
        </w:rPr>
        <w:t>………………………….</w:t>
      </w:r>
    </w:p>
    <w:p w14:paraId="099862FF" w14:textId="09AE64EC" w:rsidR="00BC5DC9" w:rsidRDefault="00BC5DC9" w:rsidP="00BC5DC9">
      <w:pPr>
        <w:tabs>
          <w:tab w:val="left" w:pos="1134"/>
        </w:tabs>
        <w:suppressAutoHyphens w:val="0"/>
        <w:spacing w:before="120"/>
        <w:ind w:left="567"/>
        <w:rPr>
          <w:rFonts w:ascii="Cambria" w:hAnsi="Cambria"/>
          <w:bCs/>
          <w:sz w:val="22"/>
          <w:szCs w:val="22"/>
        </w:rPr>
      </w:pPr>
    </w:p>
    <w:p w14:paraId="43881AD7" w14:textId="77777777" w:rsidR="00BC5DC9" w:rsidRDefault="00BC5DC9" w:rsidP="00BC5DC9">
      <w:pPr>
        <w:tabs>
          <w:tab w:val="left" w:pos="1134"/>
        </w:tabs>
        <w:suppressAutoHyphens w:val="0"/>
        <w:spacing w:before="120"/>
        <w:ind w:left="567"/>
        <w:rPr>
          <w:rFonts w:ascii="Cambria" w:hAnsi="Cambria"/>
          <w:b/>
          <w:bCs/>
          <w:sz w:val="22"/>
          <w:szCs w:val="22"/>
        </w:rPr>
      </w:pPr>
    </w:p>
    <w:p w14:paraId="33928435" w14:textId="77777777" w:rsidR="00BC5DC9" w:rsidRDefault="00BC5DC9" w:rsidP="00BC5DC9">
      <w:pPr>
        <w:tabs>
          <w:tab w:val="left" w:pos="1134"/>
        </w:tabs>
        <w:suppressAutoHyphens w:val="0"/>
        <w:spacing w:before="120"/>
        <w:ind w:left="567"/>
        <w:rPr>
          <w:rFonts w:ascii="Cambria" w:hAnsi="Cambria"/>
          <w:b/>
          <w:bCs/>
          <w:sz w:val="22"/>
          <w:szCs w:val="22"/>
        </w:rPr>
      </w:pPr>
    </w:p>
    <w:p w14:paraId="3443180D" w14:textId="01FBCA74" w:rsidR="00BC5DC9" w:rsidRDefault="00BC5DC9" w:rsidP="00BC5DC9">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p w14:paraId="0CFE805E" w14:textId="77777777" w:rsidR="00BC5DC9" w:rsidRDefault="00BC5DC9" w:rsidP="00BC5DC9">
      <w:pPr>
        <w:tabs>
          <w:tab w:val="left" w:pos="1134"/>
        </w:tabs>
        <w:suppressAutoHyphens w:val="0"/>
        <w:spacing w:before="120"/>
        <w:ind w:left="567"/>
        <w:rPr>
          <w:rFonts w:ascii="Cambria" w:hAnsi="Cambria"/>
          <w:bCs/>
          <w:sz w:val="22"/>
          <w:szCs w:val="22"/>
        </w:rPr>
      </w:pPr>
    </w:p>
    <w:p w14:paraId="026274F3" w14:textId="4204079C" w:rsidR="00BC5DC9" w:rsidRDefault="00BC5DC9" w:rsidP="00BC5DC9">
      <w:pPr>
        <w:tabs>
          <w:tab w:val="left" w:pos="1134"/>
        </w:tabs>
        <w:suppressAutoHyphens w:val="0"/>
        <w:spacing w:before="120"/>
        <w:ind w:left="567"/>
        <w:rPr>
          <w:rFonts w:ascii="Cambria" w:hAnsi="Cambria"/>
          <w:bCs/>
          <w:sz w:val="22"/>
          <w:szCs w:val="22"/>
        </w:rPr>
      </w:pPr>
    </w:p>
    <w:p w14:paraId="2FA4BCF8" w14:textId="75B0B80A" w:rsidR="00BC5DC9" w:rsidRDefault="00BC5DC9" w:rsidP="00BC5DC9">
      <w:pPr>
        <w:tabs>
          <w:tab w:val="left" w:pos="1134"/>
        </w:tabs>
        <w:suppressAutoHyphens w:val="0"/>
        <w:spacing w:before="120"/>
        <w:ind w:left="567"/>
        <w:rPr>
          <w:rFonts w:ascii="Cambria" w:hAnsi="Cambria"/>
          <w:bCs/>
          <w:sz w:val="22"/>
          <w:szCs w:val="22"/>
        </w:rPr>
      </w:pPr>
    </w:p>
    <w:p w14:paraId="17915B96" w14:textId="593336CF" w:rsidR="00BC5DC9" w:rsidRDefault="00BC5DC9" w:rsidP="00BC5DC9">
      <w:pPr>
        <w:tabs>
          <w:tab w:val="left" w:pos="1134"/>
        </w:tabs>
        <w:suppressAutoHyphens w:val="0"/>
        <w:spacing w:before="120"/>
        <w:ind w:left="567"/>
        <w:rPr>
          <w:rFonts w:ascii="Cambria" w:hAnsi="Cambria"/>
          <w:bCs/>
          <w:sz w:val="22"/>
          <w:szCs w:val="22"/>
        </w:rPr>
      </w:pPr>
    </w:p>
    <w:p w14:paraId="1CCA7F10" w14:textId="781BF244" w:rsidR="00BC5DC9" w:rsidRDefault="00BC5DC9" w:rsidP="00BC5DC9">
      <w:pPr>
        <w:tabs>
          <w:tab w:val="left" w:pos="1134"/>
        </w:tabs>
        <w:suppressAutoHyphens w:val="0"/>
        <w:spacing w:before="120"/>
        <w:ind w:left="567"/>
        <w:rPr>
          <w:rFonts w:ascii="Cambria" w:hAnsi="Cambria"/>
          <w:bCs/>
          <w:sz w:val="22"/>
          <w:szCs w:val="22"/>
        </w:rPr>
      </w:pPr>
    </w:p>
    <w:p w14:paraId="632A20D3" w14:textId="195695EF" w:rsidR="00BC5DC9" w:rsidRDefault="00BC5DC9" w:rsidP="00BC5DC9">
      <w:pPr>
        <w:tabs>
          <w:tab w:val="left" w:pos="1134"/>
        </w:tabs>
        <w:suppressAutoHyphens w:val="0"/>
        <w:spacing w:before="120"/>
        <w:ind w:left="567"/>
        <w:rPr>
          <w:rFonts w:ascii="Cambria" w:hAnsi="Cambria"/>
          <w:bCs/>
          <w:sz w:val="22"/>
          <w:szCs w:val="22"/>
        </w:rPr>
      </w:pPr>
    </w:p>
    <w:p w14:paraId="29C2B4A9" w14:textId="36B1D7AC" w:rsidR="00BC5DC9" w:rsidRDefault="00BC5DC9" w:rsidP="00BC5DC9">
      <w:pPr>
        <w:tabs>
          <w:tab w:val="left" w:pos="1134"/>
        </w:tabs>
        <w:suppressAutoHyphens w:val="0"/>
        <w:spacing w:before="120"/>
        <w:ind w:left="567"/>
        <w:rPr>
          <w:rFonts w:ascii="Cambria" w:hAnsi="Cambria"/>
          <w:bCs/>
          <w:sz w:val="22"/>
          <w:szCs w:val="22"/>
        </w:rPr>
      </w:pPr>
    </w:p>
    <w:p w14:paraId="5FABB447" w14:textId="72444929" w:rsidR="00BC5DC9" w:rsidRDefault="00BC5DC9" w:rsidP="00BC5DC9">
      <w:pPr>
        <w:tabs>
          <w:tab w:val="left" w:pos="1134"/>
        </w:tabs>
        <w:suppressAutoHyphens w:val="0"/>
        <w:spacing w:before="120"/>
        <w:ind w:left="567"/>
        <w:rPr>
          <w:rFonts w:ascii="Cambria" w:hAnsi="Cambria"/>
          <w:bCs/>
          <w:sz w:val="22"/>
          <w:szCs w:val="22"/>
        </w:rPr>
      </w:pPr>
    </w:p>
    <w:p w14:paraId="40B78DC6" w14:textId="04DA1356" w:rsidR="00BC5DC9" w:rsidRDefault="00BC5DC9" w:rsidP="00BC5DC9">
      <w:pPr>
        <w:tabs>
          <w:tab w:val="left" w:pos="1134"/>
        </w:tabs>
        <w:suppressAutoHyphens w:val="0"/>
        <w:spacing w:before="120"/>
        <w:ind w:left="567"/>
        <w:rPr>
          <w:rFonts w:ascii="Cambria" w:hAnsi="Cambria"/>
          <w:bCs/>
          <w:sz w:val="22"/>
          <w:szCs w:val="22"/>
        </w:rPr>
      </w:pPr>
    </w:p>
    <w:p w14:paraId="3D248AD5" w14:textId="09EE43AE" w:rsidR="00BC5DC9" w:rsidRDefault="00BC5DC9" w:rsidP="00BC5DC9">
      <w:pPr>
        <w:tabs>
          <w:tab w:val="left" w:pos="1134"/>
        </w:tabs>
        <w:suppressAutoHyphens w:val="0"/>
        <w:spacing w:before="120"/>
        <w:ind w:left="567"/>
        <w:rPr>
          <w:rFonts w:ascii="Cambria" w:hAnsi="Cambria"/>
          <w:bCs/>
          <w:sz w:val="22"/>
          <w:szCs w:val="22"/>
        </w:rPr>
      </w:pPr>
    </w:p>
    <w:p w14:paraId="14A7337E" w14:textId="44717B0B" w:rsidR="00BC5DC9" w:rsidRDefault="00BC5DC9" w:rsidP="00BC5DC9">
      <w:pPr>
        <w:tabs>
          <w:tab w:val="left" w:pos="1134"/>
        </w:tabs>
        <w:suppressAutoHyphens w:val="0"/>
        <w:spacing w:before="120"/>
        <w:ind w:left="567"/>
        <w:rPr>
          <w:rFonts w:ascii="Cambria" w:hAnsi="Cambria"/>
          <w:bCs/>
          <w:sz w:val="22"/>
          <w:szCs w:val="22"/>
        </w:rPr>
      </w:pPr>
    </w:p>
    <w:p w14:paraId="508A2BC3" w14:textId="78A07D77" w:rsidR="00BC5DC9" w:rsidRDefault="00BC5DC9" w:rsidP="00BC5DC9">
      <w:pPr>
        <w:tabs>
          <w:tab w:val="left" w:pos="1134"/>
        </w:tabs>
        <w:suppressAutoHyphens w:val="0"/>
        <w:spacing w:before="120"/>
        <w:ind w:left="567"/>
        <w:rPr>
          <w:rFonts w:ascii="Cambria" w:hAnsi="Cambria"/>
          <w:bCs/>
          <w:sz w:val="22"/>
          <w:szCs w:val="22"/>
        </w:rPr>
      </w:pPr>
    </w:p>
    <w:p w14:paraId="3FFA2748" w14:textId="21C4310C" w:rsidR="00BC5DC9" w:rsidRDefault="00BC5DC9" w:rsidP="00BC5DC9">
      <w:pPr>
        <w:tabs>
          <w:tab w:val="left" w:pos="1134"/>
        </w:tabs>
        <w:suppressAutoHyphens w:val="0"/>
        <w:spacing w:before="120"/>
        <w:ind w:left="567"/>
        <w:rPr>
          <w:rFonts w:ascii="Cambria" w:hAnsi="Cambria"/>
          <w:bCs/>
          <w:sz w:val="22"/>
          <w:szCs w:val="22"/>
        </w:rPr>
      </w:pPr>
    </w:p>
    <w:p w14:paraId="7E9A5B84" w14:textId="3E0D1344" w:rsidR="00BC5DC9" w:rsidRDefault="00BC5DC9" w:rsidP="00BC5DC9">
      <w:pPr>
        <w:tabs>
          <w:tab w:val="left" w:pos="1134"/>
        </w:tabs>
        <w:suppressAutoHyphens w:val="0"/>
        <w:spacing w:before="120"/>
        <w:ind w:left="567"/>
        <w:rPr>
          <w:rFonts w:ascii="Cambria" w:hAnsi="Cambria"/>
          <w:bCs/>
          <w:sz w:val="22"/>
          <w:szCs w:val="22"/>
        </w:rPr>
      </w:pPr>
    </w:p>
    <w:p w14:paraId="16A8F285" w14:textId="2D47F869" w:rsidR="00BC5DC9" w:rsidRDefault="00BC5DC9" w:rsidP="00BC5DC9">
      <w:pPr>
        <w:tabs>
          <w:tab w:val="left" w:pos="1134"/>
        </w:tabs>
        <w:suppressAutoHyphens w:val="0"/>
        <w:spacing w:before="120"/>
        <w:ind w:left="567"/>
        <w:rPr>
          <w:rFonts w:ascii="Cambria" w:hAnsi="Cambria"/>
          <w:bCs/>
          <w:sz w:val="22"/>
          <w:szCs w:val="22"/>
        </w:rPr>
      </w:pPr>
    </w:p>
    <w:p w14:paraId="0C7913F2" w14:textId="77777777" w:rsidR="00BC5DC9" w:rsidRDefault="00BC5DC9" w:rsidP="00BC5DC9">
      <w:pPr>
        <w:tabs>
          <w:tab w:val="left" w:pos="1134"/>
        </w:tabs>
        <w:suppressAutoHyphens w:val="0"/>
        <w:spacing w:before="120"/>
        <w:jc w:val="center"/>
        <w:rPr>
          <w:rFonts w:ascii="Cambria" w:hAnsi="Cambria"/>
          <w:b/>
          <w:bCs/>
          <w:sz w:val="22"/>
          <w:szCs w:val="22"/>
        </w:rPr>
      </w:pPr>
    </w:p>
    <w:p w14:paraId="1D408F6D" w14:textId="1DEC4754" w:rsidR="00BC5DC9" w:rsidRPr="00BC5DC9" w:rsidRDefault="00BC5DC9" w:rsidP="00BC5DC9">
      <w:pPr>
        <w:tabs>
          <w:tab w:val="left" w:pos="1134"/>
        </w:tabs>
        <w:suppressAutoHyphens w:val="0"/>
        <w:spacing w:before="120"/>
        <w:jc w:val="center"/>
        <w:rPr>
          <w:rFonts w:ascii="Cambria" w:hAnsi="Cambria"/>
          <w:b/>
          <w:bCs/>
          <w:sz w:val="22"/>
          <w:szCs w:val="22"/>
        </w:rPr>
      </w:pPr>
      <w:r w:rsidRPr="00BC5DC9">
        <w:rPr>
          <w:rFonts w:ascii="Cambria" w:hAnsi="Cambria"/>
          <w:b/>
          <w:bCs/>
          <w:sz w:val="22"/>
          <w:szCs w:val="22"/>
        </w:rPr>
        <w:lastRenderedPageBreak/>
        <w:t>Protokół zdawczo – odbiorczy</w:t>
      </w:r>
    </w:p>
    <w:p w14:paraId="50CB043D" w14:textId="77777777" w:rsidR="00BC5DC9" w:rsidRPr="00BC5DC9" w:rsidRDefault="00BC5DC9" w:rsidP="00BC5DC9">
      <w:pPr>
        <w:tabs>
          <w:tab w:val="left" w:pos="1134"/>
        </w:tabs>
        <w:suppressAutoHyphens w:val="0"/>
        <w:spacing w:before="120"/>
        <w:jc w:val="center"/>
        <w:rPr>
          <w:rFonts w:ascii="Cambria" w:hAnsi="Cambria"/>
          <w:b/>
          <w:bCs/>
          <w:sz w:val="22"/>
          <w:szCs w:val="22"/>
        </w:rPr>
      </w:pPr>
      <w:r w:rsidRPr="00BC5DC9">
        <w:rPr>
          <w:rFonts w:ascii="Cambria" w:hAnsi="Cambria"/>
          <w:b/>
          <w:bCs/>
          <w:sz w:val="22"/>
          <w:szCs w:val="22"/>
        </w:rPr>
        <w:t>(zwrotu)</w:t>
      </w:r>
    </w:p>
    <w:p w14:paraId="176E887B" w14:textId="4C5027F3" w:rsidR="00BC5DC9" w:rsidRDefault="00B83AB2" w:rsidP="00BC5DC9">
      <w:pPr>
        <w:tabs>
          <w:tab w:val="left" w:pos="1134"/>
        </w:tabs>
        <w:suppressAutoHyphens w:val="0"/>
        <w:spacing w:before="120"/>
        <w:jc w:val="center"/>
        <w:rPr>
          <w:rFonts w:ascii="Cambria" w:hAnsi="Cambria"/>
          <w:b/>
          <w:bCs/>
          <w:sz w:val="22"/>
          <w:szCs w:val="22"/>
        </w:rPr>
      </w:pPr>
      <w:r w:rsidRPr="00BC5DC9">
        <w:rPr>
          <w:rFonts w:ascii="Cambria" w:hAnsi="Cambria"/>
          <w:b/>
          <w:bCs/>
          <w:sz w:val="22"/>
          <w:szCs w:val="22"/>
        </w:rPr>
        <w:t xml:space="preserve">do umowy dzierżawy nr </w:t>
      </w:r>
      <w:r>
        <w:rPr>
          <w:rFonts w:ascii="Cambria" w:hAnsi="Cambria"/>
          <w:b/>
          <w:bCs/>
          <w:sz w:val="22"/>
          <w:szCs w:val="22"/>
        </w:rPr>
        <w:t>_________________</w:t>
      </w:r>
      <w:r w:rsidRPr="00BC5DC9">
        <w:rPr>
          <w:rFonts w:ascii="Cambria" w:hAnsi="Cambria"/>
          <w:b/>
          <w:bCs/>
          <w:sz w:val="22"/>
          <w:szCs w:val="22"/>
        </w:rPr>
        <w:t xml:space="preserve"> z dnia </w:t>
      </w:r>
      <w:r>
        <w:rPr>
          <w:rFonts w:ascii="Cambria" w:hAnsi="Cambria"/>
          <w:b/>
          <w:bCs/>
          <w:sz w:val="22"/>
          <w:szCs w:val="22"/>
        </w:rPr>
        <w:t>_________________</w:t>
      </w:r>
    </w:p>
    <w:p w14:paraId="067694E1" w14:textId="77777777" w:rsidR="00BC5DC9" w:rsidRPr="00BC5DC9" w:rsidRDefault="00BC5DC9" w:rsidP="00BC5DC9">
      <w:pPr>
        <w:tabs>
          <w:tab w:val="left" w:pos="1134"/>
        </w:tabs>
        <w:suppressAutoHyphens w:val="0"/>
        <w:spacing w:before="120"/>
        <w:jc w:val="center"/>
        <w:rPr>
          <w:rFonts w:ascii="Cambria" w:hAnsi="Cambria"/>
          <w:b/>
          <w:bCs/>
          <w:sz w:val="22"/>
          <w:szCs w:val="22"/>
        </w:rPr>
      </w:pPr>
    </w:p>
    <w:p w14:paraId="149A45C9" w14:textId="77777777" w:rsidR="00BC5DC9" w:rsidRDefault="00BC5DC9" w:rsidP="00BC5DC9">
      <w:pPr>
        <w:numPr>
          <w:ilvl w:val="0"/>
          <w:numId w:val="22"/>
        </w:numPr>
        <w:tabs>
          <w:tab w:val="left" w:pos="1134"/>
        </w:tabs>
        <w:suppressAutoHyphens w:val="0"/>
        <w:spacing w:before="120" w:after="120"/>
        <w:ind w:left="851" w:hanging="284"/>
        <w:jc w:val="both"/>
        <w:rPr>
          <w:rFonts w:ascii="Cambria" w:hAnsi="Cambria"/>
          <w:bCs/>
          <w:sz w:val="22"/>
          <w:szCs w:val="22"/>
        </w:rPr>
      </w:pPr>
      <w:r w:rsidRPr="00BC5DC9">
        <w:rPr>
          <w:rFonts w:ascii="Cambria" w:hAnsi="Cambria"/>
          <w:bCs/>
          <w:sz w:val="22"/>
          <w:szCs w:val="22"/>
        </w:rPr>
        <w:t>Zgodnie z § 2 ww. umowy przedmiotem dzierżawy są urządzenia i maszyny szkółkarskie:</w:t>
      </w:r>
    </w:p>
    <w:p w14:paraId="2649E45F" w14:textId="4646825F" w:rsidR="00BC5DC9" w:rsidRDefault="00BC5DC9" w:rsidP="00BC5DC9">
      <w:pPr>
        <w:numPr>
          <w:ilvl w:val="1"/>
          <w:numId w:val="22"/>
        </w:numPr>
        <w:tabs>
          <w:tab w:val="left" w:pos="1276"/>
        </w:tabs>
        <w:suppressAutoHyphens w:val="0"/>
        <w:rPr>
          <w:rFonts w:ascii="Cambria" w:hAnsi="Cambria"/>
          <w:bCs/>
          <w:sz w:val="22"/>
          <w:szCs w:val="22"/>
        </w:rPr>
      </w:pPr>
      <w:r w:rsidRPr="00BC5DC9">
        <w:rPr>
          <w:rFonts w:ascii="Cambria" w:hAnsi="Cambria"/>
          <w:bCs/>
          <w:sz w:val="22"/>
          <w:szCs w:val="22"/>
        </w:rPr>
        <w:t>Wyorywa</w:t>
      </w:r>
      <w:r>
        <w:rPr>
          <w:rFonts w:ascii="Cambria" w:hAnsi="Cambria"/>
          <w:bCs/>
          <w:sz w:val="22"/>
          <w:szCs w:val="22"/>
        </w:rPr>
        <w:t>cz klamrowy (nr inw. 590-01223)</w:t>
      </w:r>
      <w:r w:rsidR="000746D6">
        <w:rPr>
          <w:rFonts w:ascii="Cambria" w:hAnsi="Cambria"/>
          <w:bCs/>
          <w:sz w:val="22"/>
          <w:szCs w:val="22"/>
        </w:rPr>
        <w:t>;</w:t>
      </w:r>
    </w:p>
    <w:p w14:paraId="72F6F0D5" w14:textId="77777777" w:rsidR="00BC5DC9" w:rsidRDefault="00BC5DC9" w:rsidP="00BC5DC9">
      <w:pPr>
        <w:numPr>
          <w:ilvl w:val="1"/>
          <w:numId w:val="22"/>
        </w:numPr>
        <w:tabs>
          <w:tab w:val="left" w:pos="1276"/>
        </w:tabs>
        <w:suppressAutoHyphens w:val="0"/>
        <w:rPr>
          <w:rFonts w:ascii="Cambria" w:hAnsi="Cambria"/>
          <w:bCs/>
          <w:sz w:val="22"/>
          <w:szCs w:val="22"/>
        </w:rPr>
      </w:pPr>
      <w:r w:rsidRPr="00BC5DC9">
        <w:rPr>
          <w:rFonts w:ascii="Cambria" w:hAnsi="Cambria"/>
          <w:bCs/>
          <w:sz w:val="22"/>
          <w:szCs w:val="22"/>
        </w:rPr>
        <w:t>Szparownik (nr inw. 590-01343);</w:t>
      </w:r>
    </w:p>
    <w:p w14:paraId="04EC3374" w14:textId="77777777" w:rsidR="00BC5DC9" w:rsidRDefault="00BC5DC9" w:rsidP="00BC5DC9">
      <w:pPr>
        <w:numPr>
          <w:ilvl w:val="1"/>
          <w:numId w:val="22"/>
        </w:numPr>
        <w:tabs>
          <w:tab w:val="left" w:pos="1276"/>
        </w:tabs>
        <w:suppressAutoHyphens w:val="0"/>
        <w:rPr>
          <w:rFonts w:ascii="Cambria" w:hAnsi="Cambria"/>
          <w:bCs/>
          <w:sz w:val="22"/>
          <w:szCs w:val="22"/>
        </w:rPr>
      </w:pPr>
      <w:r w:rsidRPr="00BC5DC9">
        <w:rPr>
          <w:rFonts w:ascii="Cambria" w:hAnsi="Cambria"/>
          <w:bCs/>
          <w:sz w:val="22"/>
          <w:szCs w:val="22"/>
        </w:rPr>
        <w:t>Siewnik szkółkarski typ 84 (nr inw. 590-01344);</w:t>
      </w:r>
    </w:p>
    <w:p w14:paraId="288D5896" w14:textId="62B64118" w:rsidR="00BC5DC9" w:rsidRPr="00BC5DC9" w:rsidRDefault="00BC5DC9" w:rsidP="00BC5DC9">
      <w:pPr>
        <w:numPr>
          <w:ilvl w:val="1"/>
          <w:numId w:val="22"/>
        </w:numPr>
        <w:tabs>
          <w:tab w:val="left" w:pos="1276"/>
        </w:tabs>
        <w:suppressAutoHyphens w:val="0"/>
        <w:rPr>
          <w:rFonts w:ascii="Cambria" w:hAnsi="Cambria"/>
          <w:bCs/>
          <w:sz w:val="22"/>
          <w:szCs w:val="22"/>
        </w:rPr>
      </w:pPr>
      <w:r w:rsidRPr="00BC5DC9">
        <w:rPr>
          <w:rFonts w:ascii="Cambria" w:hAnsi="Cambria"/>
          <w:bCs/>
          <w:sz w:val="22"/>
          <w:szCs w:val="22"/>
        </w:rPr>
        <w:t>Wyorywacz szkółkarski aktywny 1300 (nr inw. 590-01539);</w:t>
      </w:r>
    </w:p>
    <w:p w14:paraId="518C2C69"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0990A1A6" w14:textId="1494AA58" w:rsidR="00BC5DC9" w:rsidRDefault="00BC5DC9" w:rsidP="00BC5DC9">
      <w:pPr>
        <w:pStyle w:val="Akapitzlist"/>
        <w:numPr>
          <w:ilvl w:val="0"/>
          <w:numId w:val="22"/>
        </w:numPr>
        <w:tabs>
          <w:tab w:val="left" w:pos="1134"/>
        </w:tabs>
        <w:suppressAutoHyphens w:val="0"/>
        <w:spacing w:before="120"/>
        <w:ind w:left="851" w:hanging="284"/>
        <w:jc w:val="both"/>
        <w:rPr>
          <w:rFonts w:ascii="Cambria" w:hAnsi="Cambria"/>
          <w:bCs/>
          <w:sz w:val="22"/>
          <w:szCs w:val="22"/>
        </w:rPr>
      </w:pPr>
      <w:r w:rsidRPr="00BC5DC9">
        <w:rPr>
          <w:rFonts w:ascii="Cambria" w:hAnsi="Cambria"/>
          <w:bCs/>
          <w:sz w:val="22"/>
          <w:szCs w:val="22"/>
        </w:rPr>
        <w:t>Wydzierżawiający oświadcza, że stan techniczny urządzeń będących przedmiotem dzierżawy jest mu znany i zgodnie z postanowieniami umowy przyjmuje zwrot przedmiotu dzierżawy.</w:t>
      </w:r>
    </w:p>
    <w:p w14:paraId="2657B75B" w14:textId="77777777" w:rsidR="00BC5DC9" w:rsidRPr="00BC5DC9" w:rsidRDefault="00BC5DC9" w:rsidP="00BC5DC9">
      <w:pPr>
        <w:pStyle w:val="Akapitzlist"/>
        <w:tabs>
          <w:tab w:val="left" w:pos="1134"/>
        </w:tabs>
        <w:suppressAutoHyphens w:val="0"/>
        <w:spacing w:before="120"/>
        <w:ind w:left="851"/>
        <w:jc w:val="both"/>
        <w:rPr>
          <w:rFonts w:ascii="Cambria" w:hAnsi="Cambria"/>
          <w:bCs/>
          <w:sz w:val="22"/>
          <w:szCs w:val="22"/>
        </w:rPr>
      </w:pPr>
    </w:p>
    <w:p w14:paraId="44BB84C7" w14:textId="3A0CC3E5" w:rsidR="00BC5DC9" w:rsidRPr="00BC5DC9" w:rsidRDefault="00BC5DC9" w:rsidP="00BC5DC9">
      <w:pPr>
        <w:pStyle w:val="Akapitzlist"/>
        <w:numPr>
          <w:ilvl w:val="0"/>
          <w:numId w:val="22"/>
        </w:numPr>
        <w:tabs>
          <w:tab w:val="left" w:pos="1134"/>
        </w:tabs>
        <w:suppressAutoHyphens w:val="0"/>
        <w:spacing w:before="120"/>
        <w:ind w:left="851" w:hanging="284"/>
        <w:jc w:val="both"/>
        <w:rPr>
          <w:rFonts w:ascii="Cambria" w:hAnsi="Cambria"/>
          <w:bCs/>
          <w:sz w:val="22"/>
          <w:szCs w:val="22"/>
        </w:rPr>
      </w:pPr>
      <w:r>
        <w:rPr>
          <w:rFonts w:ascii="Cambria" w:hAnsi="Cambria"/>
          <w:bCs/>
          <w:sz w:val="22"/>
          <w:szCs w:val="22"/>
        </w:rPr>
        <w:t xml:space="preserve">Zgodnie z </w:t>
      </w:r>
      <w:r w:rsidRPr="00BC5DC9">
        <w:rPr>
          <w:rFonts w:ascii="Cambria" w:hAnsi="Cambria"/>
          <w:bCs/>
          <w:sz w:val="22"/>
          <w:szCs w:val="22"/>
        </w:rPr>
        <w:t>§</w:t>
      </w:r>
      <w:r>
        <w:rPr>
          <w:rFonts w:ascii="Cambria" w:hAnsi="Cambria"/>
          <w:bCs/>
          <w:sz w:val="22"/>
          <w:szCs w:val="22"/>
        </w:rPr>
        <w:t xml:space="preserve"> 6 ww. umowy podpisanie protokołu zdawczo-odbiorczego upoważnia Wydzierżawiającego do wystawienia faktury VAT </w:t>
      </w:r>
      <w:r w:rsidR="000746D6">
        <w:rPr>
          <w:rFonts w:ascii="Cambria" w:hAnsi="Cambria"/>
          <w:bCs/>
          <w:sz w:val="22"/>
          <w:szCs w:val="22"/>
        </w:rPr>
        <w:t xml:space="preserve">za </w:t>
      </w:r>
      <w:r>
        <w:rPr>
          <w:rFonts w:ascii="Cambria" w:hAnsi="Cambria"/>
          <w:bCs/>
          <w:sz w:val="22"/>
          <w:szCs w:val="22"/>
        </w:rPr>
        <w:t>przedmiot dzierżawy</w:t>
      </w:r>
      <w:r w:rsidR="000746D6">
        <w:rPr>
          <w:rFonts w:ascii="Cambria" w:hAnsi="Cambria"/>
          <w:bCs/>
          <w:sz w:val="22"/>
          <w:szCs w:val="22"/>
        </w:rPr>
        <w:t>.</w:t>
      </w:r>
      <w:r>
        <w:rPr>
          <w:rFonts w:ascii="Cambria" w:hAnsi="Cambria"/>
          <w:bCs/>
          <w:sz w:val="22"/>
          <w:szCs w:val="22"/>
        </w:rPr>
        <w:t xml:space="preserve"> </w:t>
      </w:r>
    </w:p>
    <w:p w14:paraId="190CBABB"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18645A3F"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5CE6F335"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230D2DAB" w14:textId="77777777" w:rsidR="00BC5DC9" w:rsidRPr="00BC5DC9" w:rsidRDefault="00BC5DC9" w:rsidP="00BC5DC9">
      <w:pPr>
        <w:tabs>
          <w:tab w:val="left" w:pos="1134"/>
        </w:tabs>
        <w:suppressAutoHyphens w:val="0"/>
        <w:spacing w:before="120"/>
        <w:ind w:left="567"/>
        <w:rPr>
          <w:rFonts w:ascii="Cambria" w:hAnsi="Cambria"/>
          <w:bCs/>
          <w:sz w:val="22"/>
          <w:szCs w:val="22"/>
        </w:rPr>
      </w:pPr>
    </w:p>
    <w:p w14:paraId="4B9DC4CC" w14:textId="77777777" w:rsidR="00BC5DC9" w:rsidRDefault="00BC5DC9" w:rsidP="00BC5DC9">
      <w:pPr>
        <w:tabs>
          <w:tab w:val="left" w:pos="1134"/>
        </w:tabs>
        <w:suppressAutoHyphens w:val="0"/>
        <w:spacing w:before="120"/>
        <w:ind w:left="567"/>
        <w:rPr>
          <w:rFonts w:ascii="Cambria" w:hAnsi="Cambria"/>
          <w:bCs/>
          <w:sz w:val="22"/>
          <w:szCs w:val="22"/>
        </w:rPr>
      </w:pPr>
      <w:r w:rsidRPr="00BC5DC9">
        <w:rPr>
          <w:rFonts w:ascii="Cambria" w:hAnsi="Cambria"/>
          <w:bCs/>
          <w:sz w:val="22"/>
          <w:szCs w:val="22"/>
        </w:rPr>
        <w:t xml:space="preserve">Bukowiec Opoczyński, dn. </w:t>
      </w:r>
      <w:r>
        <w:rPr>
          <w:rFonts w:ascii="Cambria" w:hAnsi="Cambria"/>
          <w:bCs/>
          <w:sz w:val="22"/>
          <w:szCs w:val="22"/>
        </w:rPr>
        <w:t>………………………….</w:t>
      </w:r>
    </w:p>
    <w:p w14:paraId="7E93B17A" w14:textId="77777777" w:rsidR="00BC5DC9" w:rsidRDefault="00BC5DC9" w:rsidP="00BC5DC9">
      <w:pPr>
        <w:tabs>
          <w:tab w:val="left" w:pos="1134"/>
        </w:tabs>
        <w:suppressAutoHyphens w:val="0"/>
        <w:spacing w:before="120"/>
        <w:ind w:left="567"/>
        <w:rPr>
          <w:rFonts w:ascii="Cambria" w:hAnsi="Cambria"/>
          <w:bCs/>
          <w:sz w:val="22"/>
          <w:szCs w:val="22"/>
        </w:rPr>
      </w:pPr>
    </w:p>
    <w:p w14:paraId="030CA0B1" w14:textId="77777777" w:rsidR="00BC5DC9" w:rsidRDefault="00BC5DC9" w:rsidP="00BC5DC9">
      <w:pPr>
        <w:tabs>
          <w:tab w:val="left" w:pos="1134"/>
        </w:tabs>
        <w:suppressAutoHyphens w:val="0"/>
        <w:spacing w:before="120"/>
        <w:ind w:left="567"/>
        <w:rPr>
          <w:rFonts w:ascii="Cambria" w:hAnsi="Cambria"/>
          <w:b/>
          <w:bCs/>
          <w:sz w:val="22"/>
          <w:szCs w:val="22"/>
        </w:rPr>
      </w:pPr>
    </w:p>
    <w:p w14:paraId="167D5416" w14:textId="77777777" w:rsidR="00BC5DC9" w:rsidRDefault="00BC5DC9" w:rsidP="00BC5DC9">
      <w:pPr>
        <w:tabs>
          <w:tab w:val="left" w:pos="1134"/>
        </w:tabs>
        <w:suppressAutoHyphens w:val="0"/>
        <w:spacing w:before="120"/>
        <w:ind w:left="567"/>
        <w:rPr>
          <w:rFonts w:ascii="Cambria" w:hAnsi="Cambria"/>
          <w:b/>
          <w:bCs/>
          <w:sz w:val="22"/>
          <w:szCs w:val="22"/>
        </w:rPr>
      </w:pPr>
    </w:p>
    <w:p w14:paraId="610F82CB" w14:textId="77777777" w:rsidR="00BC5DC9" w:rsidRDefault="00BC5DC9" w:rsidP="00BC5DC9">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p w14:paraId="2B199C6F" w14:textId="77777777" w:rsidR="00BC5DC9" w:rsidRDefault="00BC5DC9" w:rsidP="00BC5DC9">
      <w:pPr>
        <w:tabs>
          <w:tab w:val="left" w:pos="1134"/>
        </w:tabs>
        <w:suppressAutoHyphens w:val="0"/>
        <w:spacing w:before="120"/>
        <w:ind w:left="567"/>
        <w:rPr>
          <w:rFonts w:ascii="Cambria" w:hAnsi="Cambria"/>
          <w:bCs/>
          <w:sz w:val="22"/>
          <w:szCs w:val="22"/>
        </w:rPr>
      </w:pPr>
    </w:p>
    <w:p w14:paraId="10931D60" w14:textId="77777777" w:rsidR="00BC5DC9" w:rsidRDefault="00BC5DC9" w:rsidP="00BC5DC9">
      <w:pPr>
        <w:tabs>
          <w:tab w:val="left" w:pos="1134"/>
        </w:tabs>
        <w:suppressAutoHyphens w:val="0"/>
        <w:spacing w:before="120"/>
        <w:ind w:left="567"/>
        <w:rPr>
          <w:rFonts w:ascii="Cambria" w:hAnsi="Cambria"/>
          <w:bCs/>
          <w:sz w:val="22"/>
          <w:szCs w:val="22"/>
        </w:rPr>
      </w:pPr>
    </w:p>
    <w:p w14:paraId="2D84435D" w14:textId="77777777" w:rsidR="00BC5DC9" w:rsidRDefault="00BC5DC9" w:rsidP="00BC5DC9">
      <w:pPr>
        <w:tabs>
          <w:tab w:val="left" w:pos="1134"/>
        </w:tabs>
        <w:suppressAutoHyphens w:val="0"/>
        <w:spacing w:before="120"/>
        <w:ind w:left="567"/>
        <w:rPr>
          <w:rFonts w:ascii="Cambria" w:hAnsi="Cambria"/>
          <w:bCs/>
          <w:sz w:val="22"/>
          <w:szCs w:val="22"/>
        </w:rPr>
      </w:pPr>
    </w:p>
    <w:p w14:paraId="46190FD7" w14:textId="77777777" w:rsidR="00BC5DC9" w:rsidRDefault="00BC5DC9" w:rsidP="00BC5DC9">
      <w:pPr>
        <w:tabs>
          <w:tab w:val="left" w:pos="1134"/>
        </w:tabs>
        <w:suppressAutoHyphens w:val="0"/>
        <w:spacing w:before="120"/>
        <w:ind w:left="567"/>
        <w:rPr>
          <w:rFonts w:ascii="Cambria" w:hAnsi="Cambria"/>
          <w:bCs/>
          <w:sz w:val="22"/>
          <w:szCs w:val="22"/>
        </w:rPr>
      </w:pPr>
    </w:p>
    <w:p w14:paraId="3D119602" w14:textId="74118843" w:rsidR="00BC5DC9" w:rsidRPr="00BC5DC9" w:rsidRDefault="00BC5DC9" w:rsidP="00BC5DC9">
      <w:pPr>
        <w:tabs>
          <w:tab w:val="left" w:pos="1134"/>
        </w:tabs>
        <w:suppressAutoHyphens w:val="0"/>
        <w:spacing w:before="120"/>
        <w:rPr>
          <w:rFonts w:ascii="Cambria" w:hAnsi="Cambria"/>
          <w:bCs/>
          <w:sz w:val="22"/>
          <w:szCs w:val="22"/>
        </w:rPr>
      </w:pPr>
    </w:p>
    <w:sectPr w:rsidR="00BC5DC9" w:rsidRPr="00BC5DC9" w:rsidSect="005F3F35">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AE953" w14:textId="77777777" w:rsidR="001F507C" w:rsidRDefault="001F507C">
      <w:r>
        <w:separator/>
      </w:r>
    </w:p>
  </w:endnote>
  <w:endnote w:type="continuationSeparator" w:id="0">
    <w:p w14:paraId="579DDFD1" w14:textId="77777777" w:rsidR="001F507C" w:rsidRDefault="001F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CBECC" w14:textId="77777777" w:rsidR="009E4F98" w:rsidRDefault="009E4F98" w:rsidP="00726784">
    <w:pPr>
      <w:pStyle w:val="Stopka"/>
      <w:pBdr>
        <w:top w:val="single" w:sz="4" w:space="1" w:color="D9D9D9"/>
      </w:pBdr>
      <w:jc w:val="right"/>
      <w:rPr>
        <w:rFonts w:ascii="Cambria" w:hAnsi="Cambria"/>
      </w:rPr>
    </w:pPr>
  </w:p>
  <w:p w14:paraId="376059E6" w14:textId="0C4E3EC1"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C54DC8">
      <w:rPr>
        <w:rFonts w:ascii="Cambria" w:hAnsi="Cambria"/>
        <w:noProof/>
      </w:rPr>
      <w:t>9</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06659277" w14:textId="77777777" w:rsidR="00085ED1" w:rsidRPr="004F2D3A" w:rsidRDefault="00085ED1"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62DD2" w14:textId="77777777" w:rsidR="001F507C" w:rsidRDefault="001F507C">
      <w:r>
        <w:separator/>
      </w:r>
    </w:p>
  </w:footnote>
  <w:footnote w:type="continuationSeparator" w:id="0">
    <w:p w14:paraId="44962F64" w14:textId="77777777" w:rsidR="001F507C" w:rsidRDefault="001F50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7E9437E"/>
    <w:multiLevelType w:val="hybridMultilevel"/>
    <w:tmpl w:val="B58EBF0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9"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89655D3"/>
    <w:multiLevelType w:val="hybridMultilevel"/>
    <w:tmpl w:val="21182240"/>
    <w:lvl w:ilvl="0" w:tplc="EF16DCA8">
      <w:start w:val="1"/>
      <w:numFmt w:val="upperRoman"/>
      <w:lvlText w:val="%1."/>
      <w:lvlJc w:val="left"/>
      <w:pPr>
        <w:ind w:left="795" w:hanging="720"/>
      </w:pPr>
      <w:rPr>
        <w:rFonts w:hint="default"/>
      </w:rPr>
    </w:lvl>
    <w:lvl w:ilvl="1" w:tplc="04150011">
      <w:start w:val="1"/>
      <w:numFmt w:val="decimal"/>
      <w:lvlText w:val="%2)"/>
      <w:lvlJc w:val="left"/>
      <w:pPr>
        <w:ind w:left="1155" w:hanging="360"/>
      </w:pPr>
    </w:lvl>
    <w:lvl w:ilvl="2" w:tplc="0415001B">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46"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7FB7A27"/>
    <w:multiLevelType w:val="hybridMultilevel"/>
    <w:tmpl w:val="1F64B776"/>
    <w:lvl w:ilvl="0" w:tplc="037AC892">
      <w:start w:val="1"/>
      <w:numFmt w:val="upperRoman"/>
      <w:lvlText w:val="%1."/>
      <w:lvlJc w:val="left"/>
      <w:pPr>
        <w:ind w:left="1287" w:hanging="720"/>
      </w:pPr>
      <w:rPr>
        <w:rFonts w:hint="default"/>
      </w:rPr>
    </w:lvl>
    <w:lvl w:ilvl="1" w:tplc="04150011">
      <w:start w:val="1"/>
      <w:numFmt w:val="decimal"/>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1"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0"/>
    <w:lvlOverride w:ilvl="0">
      <w:startOverride w:val="1"/>
    </w:lvlOverride>
  </w:num>
  <w:num w:numId="3">
    <w:abstractNumId w:val="49"/>
    <w:lvlOverride w:ilvl="0">
      <w:startOverride w:val="1"/>
    </w:lvlOverride>
  </w:num>
  <w:num w:numId="4">
    <w:abstractNumId w:val="43"/>
    <w:lvlOverride w:ilvl="0">
      <w:startOverride w:val="1"/>
    </w:lvlOverride>
  </w:num>
  <w:num w:numId="5">
    <w:abstractNumId w:val="32"/>
  </w:num>
  <w:num w:numId="6">
    <w:abstractNumId w:val="47"/>
  </w:num>
  <w:num w:numId="7">
    <w:abstractNumId w:val="52"/>
  </w:num>
  <w:num w:numId="8">
    <w:abstractNumId w:val="44"/>
  </w:num>
  <w:num w:numId="9">
    <w:abstractNumId w:val="40"/>
  </w:num>
  <w:num w:numId="10">
    <w:abstractNumId w:val="31"/>
  </w:num>
  <w:num w:numId="11">
    <w:abstractNumId w:val="54"/>
  </w:num>
  <w:num w:numId="12">
    <w:abstractNumId w:val="53"/>
  </w:num>
  <w:num w:numId="13">
    <w:abstractNumId w:val="41"/>
  </w:num>
  <w:num w:numId="14">
    <w:abstractNumId w:val="34"/>
  </w:num>
  <w:num w:numId="15">
    <w:abstractNumId w:val="51"/>
  </w:num>
  <w:num w:numId="16">
    <w:abstractNumId w:val="46"/>
  </w:num>
  <w:num w:numId="17">
    <w:abstractNumId w:val="39"/>
  </w:num>
  <w:num w:numId="18">
    <w:abstractNumId w:val="42"/>
  </w:num>
  <w:num w:numId="19">
    <w:abstractNumId w:val="38"/>
  </w:num>
  <w:num w:numId="20">
    <w:abstractNumId w:val="35"/>
  </w:num>
  <w:num w:numId="21">
    <w:abstractNumId w:val="37"/>
  </w:num>
  <w:num w:numId="22">
    <w:abstractNumId w:val="45"/>
  </w:num>
  <w:num w:numId="23">
    <w:abstractNumId w:val="4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561"/>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46D6"/>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374EC"/>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07C"/>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2042"/>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6489"/>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43FC"/>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2EFB"/>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3B"/>
    <w:rsid w:val="00B51EEA"/>
    <w:rsid w:val="00B54BA4"/>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3AB2"/>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C5DC9"/>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4DC8"/>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06C6"/>
    <w:rsid w:val="00CF1504"/>
    <w:rsid w:val="00CF249B"/>
    <w:rsid w:val="00CF2E96"/>
    <w:rsid w:val="00CF4B94"/>
    <w:rsid w:val="00CF57A9"/>
    <w:rsid w:val="00CF59B1"/>
    <w:rsid w:val="00CF76F8"/>
    <w:rsid w:val="00CF7AE9"/>
    <w:rsid w:val="00CF7D2A"/>
    <w:rsid w:val="00D00CB2"/>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76AD1"/>
    <w:rsid w:val="00E80268"/>
    <w:rsid w:val="00E80449"/>
    <w:rsid w:val="00E8295C"/>
    <w:rsid w:val="00E82BAC"/>
    <w:rsid w:val="00E83713"/>
    <w:rsid w:val="00E83CE6"/>
    <w:rsid w:val="00E83D7B"/>
    <w:rsid w:val="00E84281"/>
    <w:rsid w:val="00E84CF7"/>
    <w:rsid w:val="00E85DA8"/>
    <w:rsid w:val="00E85DBE"/>
    <w:rsid w:val="00E85E46"/>
    <w:rsid w:val="00E860AE"/>
    <w:rsid w:val="00E870B2"/>
    <w:rsid w:val="00E87A9C"/>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446"/>
    <w:rsid w:val="00F517E1"/>
    <w:rsid w:val="00F52DA2"/>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9D93D"/>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5DC9"/>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88271-AD00-43CB-B15B-56A39C4D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2595</Words>
  <Characters>15575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Ryszard Śmigiel Nadleśnictwo Opoczno</cp:lastModifiedBy>
  <cp:revision>8</cp:revision>
  <cp:lastPrinted>2019-08-09T09:41:00Z</cp:lastPrinted>
  <dcterms:created xsi:type="dcterms:W3CDTF">2021-10-25T10:49:00Z</dcterms:created>
  <dcterms:modified xsi:type="dcterms:W3CDTF">2021-10-29T10:35:00Z</dcterms:modified>
</cp:coreProperties>
</file>